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2621" w:rsidRPr="00CB254A" w:rsidRDefault="00AA02D9" w:rsidP="00AA02D9">
      <w:pPr>
        <w:pStyle w:val="Nadpis1"/>
        <w:numPr>
          <w:ilvl w:val="0"/>
          <w:numId w:val="0"/>
        </w:numPr>
        <w:jc w:val="center"/>
        <w:rPr>
          <w:rFonts w:ascii="Arial" w:hAnsi="Arial" w:cs="Arial"/>
          <w:sz w:val="26"/>
          <w:szCs w:val="26"/>
        </w:rPr>
      </w:pPr>
      <w:r w:rsidRPr="00CB254A">
        <w:rPr>
          <w:rFonts w:ascii="Arial" w:hAnsi="Arial" w:cs="Arial"/>
          <w:sz w:val="26"/>
          <w:szCs w:val="26"/>
        </w:rPr>
        <w:t>Příkazní</w:t>
      </w:r>
      <w:r w:rsidR="00A3734F" w:rsidRPr="00CB254A">
        <w:rPr>
          <w:rFonts w:ascii="Arial" w:hAnsi="Arial" w:cs="Arial"/>
          <w:sz w:val="26"/>
          <w:szCs w:val="26"/>
        </w:rPr>
        <w:t xml:space="preserve"> smlouva</w:t>
      </w:r>
    </w:p>
    <w:p w:rsidR="00392621" w:rsidRPr="005C1B65" w:rsidRDefault="00392621" w:rsidP="002C48E7">
      <w:pPr>
        <w:jc w:val="center"/>
        <w:rPr>
          <w:rFonts w:ascii="Arial" w:hAnsi="Arial" w:cs="Arial"/>
          <w:b/>
          <w:sz w:val="22"/>
          <w:szCs w:val="22"/>
        </w:rPr>
      </w:pPr>
      <w:r w:rsidRPr="005C1B65">
        <w:rPr>
          <w:rFonts w:ascii="Arial" w:hAnsi="Arial" w:cs="Arial"/>
          <w:b/>
          <w:sz w:val="22"/>
          <w:szCs w:val="22"/>
        </w:rPr>
        <w:t xml:space="preserve">uzavřená podle § </w:t>
      </w:r>
      <w:r w:rsidR="00AA02D9" w:rsidRPr="005C1B65">
        <w:rPr>
          <w:rFonts w:ascii="Arial" w:hAnsi="Arial" w:cs="Arial"/>
          <w:b/>
          <w:sz w:val="22"/>
          <w:szCs w:val="22"/>
        </w:rPr>
        <w:t>2430</w:t>
      </w:r>
      <w:r w:rsidRPr="005C1B65">
        <w:rPr>
          <w:rFonts w:ascii="Arial" w:hAnsi="Arial" w:cs="Arial"/>
          <w:b/>
          <w:sz w:val="22"/>
          <w:szCs w:val="22"/>
        </w:rPr>
        <w:t xml:space="preserve"> a násl. </w:t>
      </w:r>
      <w:r w:rsidR="00AA02D9" w:rsidRPr="005C1B65">
        <w:rPr>
          <w:rFonts w:ascii="Arial" w:hAnsi="Arial" w:cs="Arial"/>
          <w:b/>
          <w:sz w:val="22"/>
          <w:szCs w:val="22"/>
        </w:rPr>
        <w:t>občanského</w:t>
      </w:r>
      <w:r w:rsidRPr="005C1B65">
        <w:rPr>
          <w:rFonts w:ascii="Arial" w:hAnsi="Arial" w:cs="Arial"/>
          <w:b/>
          <w:sz w:val="22"/>
          <w:szCs w:val="22"/>
        </w:rPr>
        <w:t xml:space="preserve"> zákoníku číslo </w:t>
      </w:r>
      <w:r w:rsidR="00AA02D9" w:rsidRPr="005C1B65">
        <w:rPr>
          <w:rFonts w:ascii="Arial" w:hAnsi="Arial" w:cs="Arial"/>
          <w:b/>
          <w:sz w:val="22"/>
          <w:szCs w:val="22"/>
        </w:rPr>
        <w:t>89/2012</w:t>
      </w:r>
      <w:r w:rsidRPr="005C1B65">
        <w:rPr>
          <w:rFonts w:ascii="Arial" w:hAnsi="Arial" w:cs="Arial"/>
          <w:b/>
          <w:sz w:val="22"/>
          <w:szCs w:val="22"/>
        </w:rPr>
        <w:t xml:space="preserve"> Sb., v platném znění</w:t>
      </w:r>
    </w:p>
    <w:p w:rsidR="008B543A" w:rsidRPr="005C1B65" w:rsidRDefault="008B543A" w:rsidP="002C48E7">
      <w:pPr>
        <w:jc w:val="center"/>
        <w:rPr>
          <w:rFonts w:ascii="Arial" w:hAnsi="Arial" w:cs="Arial"/>
          <w:b/>
          <w:sz w:val="22"/>
          <w:szCs w:val="22"/>
        </w:rPr>
      </w:pPr>
    </w:p>
    <w:p w:rsidR="00FE167B" w:rsidRPr="0051797D" w:rsidRDefault="00637C60" w:rsidP="00C3687C">
      <w:pPr>
        <w:jc w:val="center"/>
        <w:rPr>
          <w:rFonts w:ascii="Arial" w:hAnsi="Arial" w:cs="Arial"/>
          <w:b/>
          <w:sz w:val="22"/>
          <w:szCs w:val="22"/>
        </w:rPr>
      </w:pPr>
      <w:r w:rsidRPr="0051797D">
        <w:rPr>
          <w:rFonts w:ascii="Arial" w:hAnsi="Arial" w:cs="Arial"/>
          <w:b/>
          <w:bCs/>
          <w:sz w:val="22"/>
          <w:szCs w:val="22"/>
        </w:rPr>
        <w:t xml:space="preserve">pro </w:t>
      </w:r>
      <w:r w:rsidR="002C7A75" w:rsidRPr="0051797D">
        <w:rPr>
          <w:rFonts w:ascii="Arial" w:hAnsi="Arial" w:cs="Arial"/>
          <w:b/>
          <w:bCs/>
          <w:sz w:val="22"/>
          <w:szCs w:val="22"/>
        </w:rPr>
        <w:t xml:space="preserve">akci: </w:t>
      </w:r>
      <w:r w:rsidR="00F25EC8" w:rsidRPr="00F25EC8">
        <w:rPr>
          <w:rFonts w:ascii="Arial" w:hAnsi="Arial" w:cs="Arial"/>
          <w:b/>
          <w:bCs/>
          <w:sz w:val="22"/>
          <w:szCs w:val="22"/>
        </w:rPr>
        <w:t xml:space="preserve">II/404 Luka nad Jihlavou – </w:t>
      </w:r>
      <w:proofErr w:type="gramStart"/>
      <w:r w:rsidR="00F25EC8" w:rsidRPr="00F25EC8">
        <w:rPr>
          <w:rFonts w:ascii="Arial" w:hAnsi="Arial" w:cs="Arial"/>
          <w:b/>
          <w:bCs/>
          <w:sz w:val="22"/>
          <w:szCs w:val="22"/>
        </w:rPr>
        <w:t>křiž. s II/602</w:t>
      </w:r>
      <w:proofErr w:type="gramEnd"/>
    </w:p>
    <w:p w:rsidR="003C25F4" w:rsidRDefault="003C25F4" w:rsidP="002C48E7">
      <w:pPr>
        <w:pStyle w:val="Zkladntextodsazen"/>
        <w:spacing w:before="120" w:after="120"/>
        <w:jc w:val="center"/>
        <w:rPr>
          <w:rFonts w:ascii="Arial" w:hAnsi="Arial" w:cs="Arial"/>
          <w:b/>
          <w:sz w:val="22"/>
          <w:szCs w:val="22"/>
        </w:rPr>
      </w:pPr>
    </w:p>
    <w:p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Článek 1 – Smluvní strany</w:t>
      </w:r>
    </w:p>
    <w:p w:rsidR="00392621" w:rsidRPr="005C1B65" w:rsidRDefault="00392621" w:rsidP="002C48E7">
      <w:pPr>
        <w:jc w:val="both"/>
        <w:rPr>
          <w:rFonts w:ascii="Arial" w:hAnsi="Arial" w:cs="Arial"/>
          <w:b/>
          <w:sz w:val="22"/>
          <w:szCs w:val="22"/>
        </w:rPr>
      </w:pPr>
    </w:p>
    <w:p w:rsidR="00C7181C" w:rsidRDefault="00C7181C" w:rsidP="00ED7361">
      <w:pPr>
        <w:pStyle w:val="Zkladntextodsazen21"/>
        <w:numPr>
          <w:ilvl w:val="1"/>
          <w:numId w:val="3"/>
        </w:numPr>
        <w:spacing w:line="260" w:lineRule="exact"/>
        <w:ind w:left="3402" w:hanging="3402"/>
        <w:rPr>
          <w:rFonts w:ascii="Arial" w:eastAsia="MS Mincho" w:hAnsi="Arial" w:cs="Arial"/>
          <w:sz w:val="22"/>
          <w:szCs w:val="22"/>
        </w:rPr>
      </w:pPr>
      <w:r w:rsidRPr="00D107EF">
        <w:rPr>
          <w:rFonts w:ascii="Arial" w:hAnsi="Arial" w:cs="Arial"/>
          <w:b/>
          <w:sz w:val="22"/>
          <w:szCs w:val="22"/>
        </w:rPr>
        <w:t>Příkazce:</w:t>
      </w:r>
      <w:r w:rsidRPr="00D107EF">
        <w:rPr>
          <w:rFonts w:ascii="Arial" w:hAnsi="Arial" w:cs="Arial"/>
          <w:b/>
          <w:sz w:val="22"/>
          <w:szCs w:val="22"/>
        </w:rPr>
        <w:tab/>
        <w:t xml:space="preserve">Kraj </w:t>
      </w:r>
      <w:r w:rsidRPr="00D107EF">
        <w:rPr>
          <w:rFonts w:ascii="Arial" w:eastAsia="MS Mincho" w:hAnsi="Arial" w:cs="Arial"/>
          <w:b/>
          <w:bCs/>
          <w:sz w:val="22"/>
          <w:szCs w:val="22"/>
        </w:rPr>
        <w:t>Vysočina,</w:t>
      </w:r>
      <w:r w:rsidR="00ED7361">
        <w:rPr>
          <w:rFonts w:ascii="Arial" w:eastAsia="MS Mincho" w:hAnsi="Arial" w:cs="Arial"/>
          <w:sz w:val="22"/>
          <w:szCs w:val="22"/>
        </w:rPr>
        <w:t xml:space="preserve"> Žižkova</w:t>
      </w:r>
      <w:r w:rsidRPr="00D107EF">
        <w:rPr>
          <w:rFonts w:ascii="Arial" w:eastAsia="MS Mincho" w:hAnsi="Arial" w:cs="Arial"/>
          <w:sz w:val="22"/>
          <w:szCs w:val="22"/>
        </w:rPr>
        <w:t xml:space="preserve"> </w:t>
      </w:r>
      <w:r w:rsidR="00ED7361">
        <w:rPr>
          <w:rFonts w:ascii="Arial" w:eastAsia="MS Mincho" w:hAnsi="Arial" w:cs="Arial"/>
          <w:sz w:val="22"/>
          <w:szCs w:val="22"/>
        </w:rPr>
        <w:t>1882/</w:t>
      </w:r>
      <w:r w:rsidRPr="00D107EF">
        <w:rPr>
          <w:rFonts w:ascii="Arial" w:eastAsia="MS Mincho" w:hAnsi="Arial" w:cs="Arial"/>
          <w:sz w:val="22"/>
          <w:szCs w:val="22"/>
        </w:rPr>
        <w:t>57, 587 33 Jihlava, zastoupený hejtmanem MUDr.</w:t>
      </w:r>
      <w:r w:rsidR="009274EB">
        <w:rPr>
          <w:rFonts w:ascii="Arial" w:eastAsia="MS Mincho" w:hAnsi="Arial" w:cs="Arial"/>
          <w:sz w:val="22"/>
          <w:szCs w:val="22"/>
        </w:rPr>
        <w:t xml:space="preserve"> Jiřím Běhounkem</w:t>
      </w:r>
      <w:r w:rsidR="00F25EC8">
        <w:rPr>
          <w:rFonts w:ascii="Arial" w:eastAsia="MS Mincho" w:hAnsi="Arial" w:cs="Arial"/>
          <w:sz w:val="22"/>
          <w:szCs w:val="22"/>
        </w:rPr>
        <w:t xml:space="preserve">, k podpisu smlouvy pověřen </w:t>
      </w:r>
      <w:r w:rsidR="00F25EC8">
        <w:rPr>
          <w:rFonts w:ascii="Arial" w:hAnsi="Arial" w:cs="Arial"/>
          <w:sz w:val="22"/>
          <w:szCs w:val="22"/>
        </w:rPr>
        <w:t>Ing. Jan Hyliš, člen rady kraje pro oblast dopravy a silničního hospodářství</w:t>
      </w:r>
    </w:p>
    <w:p w:rsidR="00C7181C" w:rsidRPr="005C1B65" w:rsidRDefault="00C7181C" w:rsidP="00ED7361">
      <w:pPr>
        <w:pStyle w:val="Zkladntextodsazen21"/>
        <w:spacing w:line="260" w:lineRule="exact"/>
        <w:ind w:left="3402" w:hanging="3402"/>
        <w:rPr>
          <w:rFonts w:ascii="Arial" w:eastAsia="MS Mincho" w:hAnsi="Arial" w:cs="Arial"/>
          <w:sz w:val="22"/>
          <w:szCs w:val="22"/>
        </w:rPr>
      </w:pPr>
      <w:r w:rsidRPr="005C1B65">
        <w:rPr>
          <w:rFonts w:ascii="Arial" w:eastAsia="MS Mincho" w:hAnsi="Arial" w:cs="Arial"/>
          <w:sz w:val="22"/>
          <w:szCs w:val="22"/>
        </w:rPr>
        <w:t>zástupce pro věci technické:</w:t>
      </w:r>
      <w:r w:rsidRPr="005C1B65">
        <w:rPr>
          <w:rFonts w:ascii="Arial" w:eastAsia="MS Mincho" w:hAnsi="Arial" w:cs="Arial"/>
          <w:sz w:val="22"/>
          <w:szCs w:val="22"/>
        </w:rPr>
        <w:tab/>
      </w:r>
      <w:r w:rsidR="00675152">
        <w:rPr>
          <w:rFonts w:ascii="Arial" w:eastAsia="MS Mincho" w:hAnsi="Arial" w:cs="Arial"/>
          <w:sz w:val="22"/>
          <w:szCs w:val="22"/>
        </w:rPr>
        <w:t xml:space="preserve">Ing. </w:t>
      </w:r>
      <w:r w:rsidR="00882C71">
        <w:rPr>
          <w:rFonts w:ascii="Arial" w:eastAsia="MS Mincho" w:hAnsi="Arial" w:cs="Arial"/>
          <w:sz w:val="22"/>
          <w:szCs w:val="22"/>
        </w:rPr>
        <w:t>Irena Šedová</w:t>
      </w:r>
      <w:r w:rsidRPr="005C1B65">
        <w:rPr>
          <w:rFonts w:ascii="Arial" w:eastAsia="MS Mincho" w:hAnsi="Arial" w:cs="Arial"/>
          <w:sz w:val="22"/>
          <w:szCs w:val="22"/>
        </w:rPr>
        <w:t>, Ing. Hana Matulová</w:t>
      </w:r>
    </w:p>
    <w:p w:rsidR="00C7181C" w:rsidRPr="005C1B65" w:rsidRDefault="006820B9" w:rsidP="00ED7361">
      <w:pPr>
        <w:ind w:left="3402" w:hanging="3402"/>
        <w:jc w:val="both"/>
        <w:rPr>
          <w:rFonts w:ascii="Arial" w:hAnsi="Arial" w:cs="Arial"/>
          <w:sz w:val="22"/>
          <w:szCs w:val="22"/>
        </w:rPr>
      </w:pPr>
      <w:r>
        <w:rPr>
          <w:rFonts w:ascii="Arial" w:hAnsi="Arial" w:cs="Arial"/>
          <w:sz w:val="22"/>
          <w:szCs w:val="22"/>
        </w:rPr>
        <w:t>Bankovní spojení:</w:t>
      </w:r>
      <w:r>
        <w:rPr>
          <w:rFonts w:ascii="Arial" w:hAnsi="Arial" w:cs="Arial"/>
          <w:sz w:val="22"/>
          <w:szCs w:val="22"/>
        </w:rPr>
        <w:tab/>
      </w:r>
      <w:proofErr w:type="spellStart"/>
      <w:r w:rsidR="00C7181C" w:rsidRPr="005C1B65">
        <w:rPr>
          <w:rFonts w:ascii="Arial" w:hAnsi="Arial" w:cs="Arial"/>
          <w:sz w:val="22"/>
          <w:szCs w:val="22"/>
        </w:rPr>
        <w:t>Sberbank</w:t>
      </w:r>
      <w:proofErr w:type="spellEnd"/>
      <w:r w:rsidR="00C7181C" w:rsidRPr="005C1B65">
        <w:rPr>
          <w:rFonts w:ascii="Arial" w:hAnsi="Arial" w:cs="Arial"/>
          <w:sz w:val="22"/>
          <w:szCs w:val="22"/>
        </w:rPr>
        <w:t xml:space="preserve"> CZ, a.s., pobočka Jihlava   </w:t>
      </w:r>
    </w:p>
    <w:p w:rsidR="00C7181C" w:rsidRPr="005C1B65" w:rsidRDefault="00C7181C" w:rsidP="00ED7361">
      <w:pPr>
        <w:ind w:left="3402" w:hanging="3402"/>
        <w:jc w:val="both"/>
        <w:rPr>
          <w:rFonts w:ascii="Arial" w:hAnsi="Arial" w:cs="Arial"/>
          <w:sz w:val="22"/>
          <w:szCs w:val="22"/>
        </w:rPr>
      </w:pPr>
      <w:r w:rsidRPr="005C1B65">
        <w:rPr>
          <w:rFonts w:ascii="Arial" w:hAnsi="Arial" w:cs="Arial"/>
          <w:sz w:val="22"/>
          <w:szCs w:val="22"/>
        </w:rPr>
        <w:t xml:space="preserve">Číslo účtu:              </w:t>
      </w:r>
      <w:r w:rsidRPr="005C1B65">
        <w:rPr>
          <w:rFonts w:ascii="Arial" w:hAnsi="Arial" w:cs="Arial"/>
          <w:sz w:val="22"/>
          <w:szCs w:val="22"/>
        </w:rPr>
        <w:tab/>
      </w:r>
      <w:r w:rsidR="00882C71" w:rsidRPr="00882C71">
        <w:rPr>
          <w:rFonts w:ascii="Arial" w:hAnsi="Arial" w:cs="Arial"/>
          <w:sz w:val="22"/>
          <w:szCs w:val="22"/>
        </w:rPr>
        <w:t>40</w:t>
      </w:r>
      <w:r w:rsidR="00882C71">
        <w:rPr>
          <w:rFonts w:ascii="Arial" w:hAnsi="Arial" w:cs="Arial"/>
          <w:sz w:val="22"/>
          <w:szCs w:val="22"/>
        </w:rPr>
        <w:t xml:space="preserve"> </w:t>
      </w:r>
      <w:r w:rsidR="00882C71" w:rsidRPr="00882C71">
        <w:rPr>
          <w:rFonts w:ascii="Arial" w:hAnsi="Arial" w:cs="Arial"/>
          <w:sz w:val="22"/>
          <w:szCs w:val="22"/>
        </w:rPr>
        <w:t>5000</w:t>
      </w:r>
      <w:r w:rsidR="00882C71">
        <w:rPr>
          <w:rFonts w:ascii="Arial" w:hAnsi="Arial" w:cs="Arial"/>
          <w:sz w:val="22"/>
          <w:szCs w:val="22"/>
        </w:rPr>
        <w:t xml:space="preserve"> </w:t>
      </w:r>
      <w:r w:rsidR="00882C71" w:rsidRPr="00882C71">
        <w:rPr>
          <w:rFonts w:ascii="Arial" w:hAnsi="Arial" w:cs="Arial"/>
          <w:sz w:val="22"/>
          <w:szCs w:val="22"/>
        </w:rPr>
        <w:t>5000</w:t>
      </w:r>
      <w:r w:rsidR="00E61CD4" w:rsidRPr="00E61CD4">
        <w:rPr>
          <w:rFonts w:ascii="Arial" w:hAnsi="Arial" w:cs="Arial"/>
          <w:sz w:val="22"/>
          <w:szCs w:val="22"/>
        </w:rPr>
        <w:t>/6800</w:t>
      </w:r>
    </w:p>
    <w:p w:rsidR="00C7181C" w:rsidRPr="005C477F" w:rsidRDefault="00C7181C" w:rsidP="00ED7361">
      <w:pPr>
        <w:spacing w:line="260" w:lineRule="exact"/>
        <w:ind w:left="3402" w:hanging="3402"/>
        <w:jc w:val="both"/>
        <w:rPr>
          <w:rFonts w:ascii="Arial" w:eastAsia="MS Mincho" w:hAnsi="Arial" w:cs="Arial"/>
          <w:sz w:val="22"/>
          <w:szCs w:val="22"/>
        </w:rPr>
      </w:pPr>
      <w:r w:rsidRPr="005C477F">
        <w:rPr>
          <w:rFonts w:ascii="Arial" w:hAnsi="Arial" w:cs="Arial"/>
          <w:sz w:val="22"/>
          <w:szCs w:val="22"/>
        </w:rPr>
        <w:t>IČ</w:t>
      </w:r>
      <w:r>
        <w:rPr>
          <w:rFonts w:ascii="Arial" w:hAnsi="Arial" w:cs="Arial"/>
          <w:sz w:val="22"/>
          <w:szCs w:val="22"/>
        </w:rPr>
        <w:t>O:</w:t>
      </w:r>
      <w:r>
        <w:rPr>
          <w:rFonts w:ascii="Arial" w:hAnsi="Arial" w:cs="Arial"/>
          <w:sz w:val="22"/>
          <w:szCs w:val="22"/>
        </w:rPr>
        <w:tab/>
      </w:r>
      <w:r w:rsidRPr="005C477F">
        <w:rPr>
          <w:rFonts w:ascii="Arial" w:eastAsia="MS Mincho" w:hAnsi="Arial" w:cs="Arial"/>
          <w:sz w:val="22"/>
          <w:szCs w:val="22"/>
        </w:rPr>
        <w:t>70890749</w:t>
      </w:r>
    </w:p>
    <w:p w:rsidR="004B5275" w:rsidRPr="005C1B65" w:rsidRDefault="004B5275" w:rsidP="00ED7361">
      <w:pPr>
        <w:ind w:left="3402" w:hanging="3402"/>
        <w:jc w:val="both"/>
        <w:rPr>
          <w:rFonts w:ascii="Arial" w:hAnsi="Arial" w:cs="Arial"/>
          <w:b/>
          <w:sz w:val="22"/>
          <w:szCs w:val="22"/>
        </w:rPr>
      </w:pPr>
    </w:p>
    <w:p w:rsidR="00392621" w:rsidRPr="005C1B65" w:rsidRDefault="00392621" w:rsidP="00ED7361">
      <w:pPr>
        <w:ind w:left="3402" w:hanging="3402"/>
        <w:jc w:val="both"/>
        <w:rPr>
          <w:rFonts w:ascii="Arial" w:hAnsi="Arial" w:cs="Arial"/>
          <w:b/>
          <w:sz w:val="22"/>
          <w:szCs w:val="22"/>
        </w:rPr>
      </w:pPr>
      <w:r w:rsidRPr="005C1B65">
        <w:rPr>
          <w:rFonts w:ascii="Arial" w:hAnsi="Arial" w:cs="Arial"/>
          <w:b/>
          <w:sz w:val="22"/>
          <w:szCs w:val="22"/>
        </w:rPr>
        <w:t xml:space="preserve">(dále jen </w:t>
      </w:r>
      <w:r w:rsidR="00AA02D9" w:rsidRPr="005C1B65">
        <w:rPr>
          <w:rFonts w:ascii="Arial" w:hAnsi="Arial" w:cs="Arial"/>
          <w:b/>
          <w:sz w:val="22"/>
          <w:szCs w:val="22"/>
        </w:rPr>
        <w:t>příkazce</w:t>
      </w:r>
      <w:r w:rsidRPr="005C1B65">
        <w:rPr>
          <w:rFonts w:ascii="Arial" w:hAnsi="Arial" w:cs="Arial"/>
          <w:b/>
          <w:sz w:val="22"/>
          <w:szCs w:val="22"/>
        </w:rPr>
        <w:t>)</w:t>
      </w:r>
    </w:p>
    <w:p w:rsidR="00392621" w:rsidRPr="005C1B65" w:rsidRDefault="00392621" w:rsidP="00ED7361">
      <w:pPr>
        <w:ind w:left="3402" w:hanging="3402"/>
        <w:jc w:val="both"/>
        <w:rPr>
          <w:rFonts w:ascii="Arial" w:hAnsi="Arial" w:cs="Arial"/>
          <w:b/>
          <w:sz w:val="22"/>
          <w:szCs w:val="22"/>
        </w:rPr>
      </w:pPr>
    </w:p>
    <w:p w:rsidR="002B171A" w:rsidRPr="005C1B65" w:rsidRDefault="00AA02D9" w:rsidP="00ED7361">
      <w:pPr>
        <w:pStyle w:val="Zkladntextodsazen21"/>
        <w:numPr>
          <w:ilvl w:val="1"/>
          <w:numId w:val="3"/>
        </w:numPr>
        <w:ind w:left="3402" w:hanging="3402"/>
        <w:rPr>
          <w:rFonts w:ascii="Arial" w:hAnsi="Arial" w:cs="Arial"/>
          <w:b/>
          <w:sz w:val="22"/>
          <w:szCs w:val="22"/>
        </w:rPr>
      </w:pPr>
      <w:r w:rsidRPr="005C1B65">
        <w:rPr>
          <w:rFonts w:ascii="Arial" w:hAnsi="Arial" w:cs="Arial"/>
          <w:b/>
          <w:sz w:val="22"/>
          <w:szCs w:val="22"/>
        </w:rPr>
        <w:t>Příkazník</w:t>
      </w:r>
      <w:r w:rsidR="002B171A" w:rsidRPr="005C1B65">
        <w:rPr>
          <w:rFonts w:ascii="Arial" w:hAnsi="Arial" w:cs="Arial"/>
          <w:b/>
          <w:sz w:val="22"/>
          <w:szCs w:val="22"/>
        </w:rPr>
        <w:t>:</w:t>
      </w:r>
      <w:r w:rsidR="002B171A" w:rsidRPr="005C1B65">
        <w:rPr>
          <w:rFonts w:ascii="Arial" w:hAnsi="Arial" w:cs="Arial"/>
          <w:b/>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2C7A75" w:rsidRPr="005C1B65">
        <w:rPr>
          <w:rFonts w:ascii="Arial" w:hAnsi="Arial" w:cs="Arial"/>
          <w:noProof/>
          <w:sz w:val="22"/>
          <w:szCs w:val="22"/>
        </w:rPr>
        <w:t>.................................</w:t>
      </w:r>
      <w:r w:rsidR="002C7A75" w:rsidRPr="005C1B65">
        <w:rPr>
          <w:rFonts w:ascii="Arial" w:hAnsi="Arial" w:cs="Arial"/>
          <w:sz w:val="22"/>
          <w:szCs w:val="22"/>
        </w:rPr>
        <w:fldChar w:fldCharType="end"/>
      </w:r>
    </w:p>
    <w:p w:rsidR="00060650" w:rsidRPr="005C1B65" w:rsidRDefault="002B171A" w:rsidP="00ED7361">
      <w:pPr>
        <w:ind w:left="3402" w:hanging="3402"/>
        <w:jc w:val="both"/>
        <w:rPr>
          <w:rFonts w:ascii="Arial" w:hAnsi="Arial" w:cs="Arial"/>
          <w:sz w:val="22"/>
          <w:szCs w:val="22"/>
        </w:rPr>
      </w:pPr>
      <w:r w:rsidRPr="005C1B65">
        <w:rPr>
          <w:rFonts w:ascii="Arial" w:hAnsi="Arial" w:cs="Arial"/>
          <w:sz w:val="22"/>
          <w:szCs w:val="22"/>
        </w:rPr>
        <w:t>Adresa:</w:t>
      </w:r>
      <w:r w:rsidR="006820B9">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2C7A75" w:rsidRPr="005C1B65">
        <w:rPr>
          <w:rFonts w:ascii="Arial" w:hAnsi="Arial" w:cs="Arial"/>
          <w:noProof/>
          <w:sz w:val="22"/>
          <w:szCs w:val="22"/>
        </w:rPr>
        <w:t>.................................</w:t>
      </w:r>
      <w:r w:rsidR="002C7A75" w:rsidRPr="005C1B65">
        <w:rPr>
          <w:rFonts w:ascii="Arial" w:hAnsi="Arial" w:cs="Arial"/>
          <w:sz w:val="22"/>
          <w:szCs w:val="22"/>
        </w:rPr>
        <w:fldChar w:fldCharType="end"/>
      </w:r>
    </w:p>
    <w:p w:rsidR="002B171A" w:rsidRPr="005C1B65" w:rsidRDefault="00060650" w:rsidP="00ED7361">
      <w:pPr>
        <w:ind w:left="3402" w:hanging="3402"/>
        <w:jc w:val="both"/>
        <w:rPr>
          <w:rFonts w:ascii="Arial" w:hAnsi="Arial" w:cs="Arial"/>
          <w:sz w:val="22"/>
          <w:szCs w:val="22"/>
        </w:rPr>
      </w:pPr>
      <w:r w:rsidRPr="005C1B65">
        <w:rPr>
          <w:rFonts w:ascii="Arial" w:hAnsi="Arial" w:cs="Arial"/>
          <w:sz w:val="22"/>
          <w:szCs w:val="22"/>
        </w:rPr>
        <w:t>zástupce pro věci smluvní:</w:t>
      </w:r>
      <w:r w:rsidR="006820B9">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2C7A75" w:rsidRPr="005C1B65">
        <w:rPr>
          <w:rFonts w:ascii="Arial" w:hAnsi="Arial" w:cs="Arial"/>
          <w:noProof/>
          <w:sz w:val="22"/>
          <w:szCs w:val="22"/>
        </w:rPr>
        <w:t>.................................</w:t>
      </w:r>
      <w:r w:rsidR="002C7A75" w:rsidRPr="005C1B65">
        <w:rPr>
          <w:rFonts w:ascii="Arial" w:hAnsi="Arial" w:cs="Arial"/>
          <w:sz w:val="22"/>
          <w:szCs w:val="22"/>
        </w:rPr>
        <w:fldChar w:fldCharType="end"/>
      </w:r>
    </w:p>
    <w:p w:rsidR="002B171A" w:rsidRPr="005C1B65" w:rsidRDefault="002B171A" w:rsidP="00ED7361">
      <w:pPr>
        <w:ind w:left="3402" w:hanging="3402"/>
        <w:jc w:val="both"/>
        <w:rPr>
          <w:rFonts w:ascii="Arial" w:hAnsi="Arial" w:cs="Arial"/>
          <w:sz w:val="22"/>
          <w:szCs w:val="22"/>
        </w:rPr>
      </w:pPr>
      <w:r w:rsidRPr="005C1B65">
        <w:rPr>
          <w:rFonts w:ascii="Arial" w:hAnsi="Arial" w:cs="Arial"/>
          <w:sz w:val="22"/>
          <w:szCs w:val="22"/>
        </w:rPr>
        <w:t>IČ</w:t>
      </w:r>
      <w:r w:rsidR="00DF366D" w:rsidRPr="005C1B65">
        <w:rPr>
          <w:rFonts w:ascii="Arial" w:hAnsi="Arial" w:cs="Arial"/>
          <w:sz w:val="22"/>
          <w:szCs w:val="22"/>
        </w:rPr>
        <w:t>O</w:t>
      </w:r>
      <w:r w:rsidRPr="005C1B65">
        <w:rPr>
          <w:rFonts w:ascii="Arial" w:hAnsi="Arial" w:cs="Arial"/>
          <w:sz w:val="22"/>
          <w:szCs w:val="22"/>
        </w:rPr>
        <w:t xml:space="preserve">: </w:t>
      </w:r>
      <w:r w:rsidRPr="005C1B65">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2C7A75" w:rsidRPr="005C1B65">
        <w:rPr>
          <w:rFonts w:ascii="Arial" w:hAnsi="Arial" w:cs="Arial"/>
          <w:noProof/>
          <w:sz w:val="22"/>
          <w:szCs w:val="22"/>
        </w:rPr>
        <w:t>.................................</w:t>
      </w:r>
      <w:r w:rsidR="002C7A75" w:rsidRPr="005C1B65">
        <w:rPr>
          <w:rFonts w:ascii="Arial" w:hAnsi="Arial" w:cs="Arial"/>
          <w:sz w:val="22"/>
          <w:szCs w:val="22"/>
        </w:rPr>
        <w:fldChar w:fldCharType="end"/>
      </w:r>
    </w:p>
    <w:p w:rsidR="002B171A" w:rsidRPr="005C1B65" w:rsidRDefault="002B171A" w:rsidP="00ED7361">
      <w:pPr>
        <w:ind w:left="3402" w:hanging="3402"/>
        <w:jc w:val="both"/>
        <w:rPr>
          <w:rFonts w:ascii="Arial" w:hAnsi="Arial" w:cs="Arial"/>
          <w:sz w:val="22"/>
          <w:szCs w:val="22"/>
        </w:rPr>
      </w:pPr>
      <w:r w:rsidRPr="005C1B65">
        <w:rPr>
          <w:rFonts w:ascii="Arial" w:hAnsi="Arial" w:cs="Arial"/>
          <w:sz w:val="22"/>
          <w:szCs w:val="22"/>
        </w:rPr>
        <w:t xml:space="preserve">DIČ:                         </w:t>
      </w:r>
      <w:r w:rsidRPr="005C1B65">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2C7A75" w:rsidRPr="005C1B65">
        <w:rPr>
          <w:rFonts w:ascii="Arial" w:hAnsi="Arial" w:cs="Arial"/>
          <w:noProof/>
          <w:sz w:val="22"/>
          <w:szCs w:val="22"/>
        </w:rPr>
        <w:t>.................................</w:t>
      </w:r>
      <w:r w:rsidR="002C7A75" w:rsidRPr="005C1B65">
        <w:rPr>
          <w:rFonts w:ascii="Arial" w:hAnsi="Arial" w:cs="Arial"/>
          <w:sz w:val="22"/>
          <w:szCs w:val="22"/>
        </w:rPr>
        <w:fldChar w:fldCharType="end"/>
      </w:r>
      <w:r w:rsidRPr="005C1B65">
        <w:rPr>
          <w:rFonts w:ascii="Arial" w:hAnsi="Arial" w:cs="Arial"/>
          <w:sz w:val="22"/>
          <w:szCs w:val="22"/>
        </w:rPr>
        <w:t xml:space="preserve">                                                    </w:t>
      </w:r>
    </w:p>
    <w:p w:rsidR="002B171A" w:rsidRPr="005C1B65" w:rsidRDefault="002B171A" w:rsidP="00ED7361">
      <w:pPr>
        <w:pStyle w:val="Nadpis2"/>
        <w:numPr>
          <w:ilvl w:val="0"/>
          <w:numId w:val="0"/>
        </w:numPr>
        <w:ind w:left="3402" w:hanging="3402"/>
        <w:jc w:val="both"/>
        <w:rPr>
          <w:rFonts w:ascii="Arial" w:hAnsi="Arial" w:cs="Arial"/>
          <w:sz w:val="22"/>
          <w:szCs w:val="22"/>
        </w:rPr>
      </w:pPr>
      <w:r w:rsidRPr="005C1B65">
        <w:rPr>
          <w:rFonts w:ascii="Arial" w:hAnsi="Arial" w:cs="Arial"/>
          <w:sz w:val="22"/>
          <w:szCs w:val="22"/>
        </w:rPr>
        <w:t>Peněžní ústav:</w:t>
      </w:r>
      <w:r w:rsidR="006820B9">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2C7A75" w:rsidRPr="005C1B65">
        <w:rPr>
          <w:rFonts w:ascii="Arial" w:hAnsi="Arial" w:cs="Arial"/>
          <w:noProof/>
          <w:sz w:val="22"/>
          <w:szCs w:val="22"/>
        </w:rPr>
        <w:t>.................................</w:t>
      </w:r>
      <w:r w:rsidR="002C7A75" w:rsidRPr="005C1B65">
        <w:rPr>
          <w:rFonts w:ascii="Arial" w:hAnsi="Arial" w:cs="Arial"/>
          <w:sz w:val="22"/>
          <w:szCs w:val="22"/>
        </w:rPr>
        <w:fldChar w:fldCharType="end"/>
      </w:r>
    </w:p>
    <w:p w:rsidR="002B171A" w:rsidRPr="005C1B65" w:rsidRDefault="002B171A" w:rsidP="00ED7361">
      <w:pPr>
        <w:pStyle w:val="Nadpis2"/>
        <w:tabs>
          <w:tab w:val="left" w:pos="0"/>
        </w:tabs>
        <w:ind w:left="3402" w:hanging="3402"/>
        <w:jc w:val="both"/>
        <w:rPr>
          <w:rFonts w:ascii="Arial" w:hAnsi="Arial" w:cs="Arial"/>
          <w:sz w:val="22"/>
          <w:szCs w:val="22"/>
        </w:rPr>
      </w:pPr>
      <w:r w:rsidRPr="005C1B65">
        <w:rPr>
          <w:rFonts w:ascii="Arial" w:hAnsi="Arial" w:cs="Arial"/>
          <w:sz w:val="22"/>
          <w:szCs w:val="22"/>
        </w:rPr>
        <w:t>Číslo účtu:</w:t>
      </w:r>
      <w:r w:rsidR="006820B9">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2C7A75" w:rsidRPr="005C1B65">
        <w:rPr>
          <w:rFonts w:ascii="Arial" w:hAnsi="Arial" w:cs="Arial"/>
          <w:noProof/>
          <w:sz w:val="22"/>
          <w:szCs w:val="22"/>
        </w:rPr>
        <w:t>.................................</w:t>
      </w:r>
      <w:r w:rsidR="002C7A75" w:rsidRPr="005C1B65">
        <w:rPr>
          <w:rFonts w:ascii="Arial" w:hAnsi="Arial" w:cs="Arial"/>
          <w:sz w:val="22"/>
          <w:szCs w:val="22"/>
        </w:rPr>
        <w:fldChar w:fldCharType="end"/>
      </w:r>
    </w:p>
    <w:p w:rsidR="008F211F" w:rsidRPr="005C1B65" w:rsidRDefault="00392621" w:rsidP="006820B9">
      <w:pPr>
        <w:ind w:left="3119" w:hanging="3119"/>
        <w:jc w:val="both"/>
        <w:rPr>
          <w:rFonts w:ascii="Arial" w:hAnsi="Arial" w:cs="Arial"/>
          <w:b/>
          <w:sz w:val="22"/>
          <w:szCs w:val="22"/>
        </w:rPr>
      </w:pPr>
      <w:r w:rsidRPr="005C1B65">
        <w:rPr>
          <w:rFonts w:ascii="Arial" w:hAnsi="Arial" w:cs="Arial"/>
          <w:sz w:val="22"/>
          <w:szCs w:val="22"/>
        </w:rPr>
        <w:t xml:space="preserve">        </w:t>
      </w:r>
      <w:r w:rsidRPr="005C1B65">
        <w:rPr>
          <w:rFonts w:ascii="Arial" w:hAnsi="Arial" w:cs="Arial"/>
          <w:b/>
          <w:sz w:val="22"/>
          <w:szCs w:val="22"/>
        </w:rPr>
        <w:t xml:space="preserve">        </w:t>
      </w:r>
    </w:p>
    <w:p w:rsidR="00392621" w:rsidRPr="005C1B65" w:rsidRDefault="00392621" w:rsidP="006820B9">
      <w:pPr>
        <w:ind w:left="3119" w:hanging="3119"/>
        <w:jc w:val="both"/>
        <w:rPr>
          <w:rFonts w:ascii="Arial" w:hAnsi="Arial" w:cs="Arial"/>
          <w:b/>
          <w:sz w:val="22"/>
          <w:szCs w:val="22"/>
        </w:rPr>
      </w:pPr>
      <w:r w:rsidRPr="005C1B65">
        <w:rPr>
          <w:rFonts w:ascii="Arial" w:hAnsi="Arial" w:cs="Arial"/>
          <w:b/>
          <w:sz w:val="22"/>
          <w:szCs w:val="22"/>
        </w:rPr>
        <w:t xml:space="preserve">(dále jen </w:t>
      </w:r>
      <w:r w:rsidR="00AA02D9" w:rsidRPr="005C1B65">
        <w:rPr>
          <w:rFonts w:ascii="Arial" w:hAnsi="Arial" w:cs="Arial"/>
          <w:b/>
          <w:sz w:val="22"/>
          <w:szCs w:val="22"/>
        </w:rPr>
        <w:t>příkazník</w:t>
      </w:r>
      <w:r w:rsidRPr="005C1B65">
        <w:rPr>
          <w:rFonts w:ascii="Arial" w:hAnsi="Arial" w:cs="Arial"/>
          <w:b/>
          <w:sz w:val="22"/>
          <w:szCs w:val="22"/>
        </w:rPr>
        <w:t>)</w:t>
      </w:r>
    </w:p>
    <w:p w:rsidR="00392621" w:rsidRPr="005C1B65" w:rsidRDefault="00392621" w:rsidP="002C48E7">
      <w:pPr>
        <w:jc w:val="both"/>
        <w:rPr>
          <w:rFonts w:ascii="Arial" w:hAnsi="Arial" w:cs="Arial"/>
          <w:b/>
          <w:sz w:val="22"/>
          <w:szCs w:val="22"/>
        </w:rPr>
      </w:pPr>
    </w:p>
    <w:p w:rsidR="00392621" w:rsidRPr="005C1B65" w:rsidRDefault="00392621" w:rsidP="002C48E7">
      <w:pPr>
        <w:jc w:val="both"/>
        <w:rPr>
          <w:rFonts w:ascii="Arial" w:hAnsi="Arial" w:cs="Arial"/>
          <w:sz w:val="22"/>
          <w:szCs w:val="22"/>
        </w:rPr>
      </w:pPr>
      <w:r w:rsidRPr="005C1B65">
        <w:rPr>
          <w:rFonts w:ascii="Arial" w:hAnsi="Arial" w:cs="Arial"/>
          <w:b/>
          <w:sz w:val="22"/>
          <w:szCs w:val="22"/>
        </w:rPr>
        <w:t xml:space="preserve">        </w:t>
      </w:r>
      <w:r w:rsidRPr="004563E9">
        <w:rPr>
          <w:rFonts w:ascii="Arial" w:hAnsi="Arial" w:cs="Arial"/>
          <w:spacing w:val="2"/>
          <w:sz w:val="22"/>
          <w:szCs w:val="22"/>
        </w:rPr>
        <w:t xml:space="preserve">uzavírají níže uvedeného dne, měsíce a roku </w:t>
      </w:r>
      <w:r w:rsidR="00AA02D9" w:rsidRPr="004563E9">
        <w:rPr>
          <w:rFonts w:ascii="Arial" w:hAnsi="Arial" w:cs="Arial"/>
          <w:b/>
          <w:spacing w:val="2"/>
          <w:sz w:val="22"/>
          <w:szCs w:val="22"/>
        </w:rPr>
        <w:t>příkazní</w:t>
      </w:r>
      <w:r w:rsidRPr="004563E9">
        <w:rPr>
          <w:rFonts w:ascii="Arial" w:hAnsi="Arial" w:cs="Arial"/>
          <w:b/>
          <w:spacing w:val="2"/>
          <w:sz w:val="22"/>
          <w:szCs w:val="22"/>
        </w:rPr>
        <w:t xml:space="preserve"> smlouvu, </w:t>
      </w:r>
      <w:r w:rsidRPr="004563E9">
        <w:rPr>
          <w:rFonts w:ascii="Arial" w:hAnsi="Arial" w:cs="Arial"/>
          <w:spacing w:val="2"/>
          <w:sz w:val="22"/>
          <w:szCs w:val="22"/>
        </w:rPr>
        <w:t xml:space="preserve">kterou se </w:t>
      </w:r>
      <w:r w:rsidR="00AA02D9" w:rsidRPr="004563E9">
        <w:rPr>
          <w:rFonts w:ascii="Arial" w:hAnsi="Arial" w:cs="Arial"/>
          <w:spacing w:val="2"/>
          <w:sz w:val="22"/>
          <w:szCs w:val="22"/>
        </w:rPr>
        <w:t>příkazník</w:t>
      </w:r>
      <w:r w:rsidR="00C50E94" w:rsidRPr="004563E9">
        <w:rPr>
          <w:rFonts w:ascii="Arial" w:hAnsi="Arial" w:cs="Arial"/>
          <w:spacing w:val="2"/>
          <w:sz w:val="22"/>
          <w:szCs w:val="22"/>
        </w:rPr>
        <w:t xml:space="preserve"> zavazuje</w:t>
      </w:r>
      <w:r w:rsidRPr="005C1B65">
        <w:rPr>
          <w:rFonts w:ascii="Arial" w:hAnsi="Arial" w:cs="Arial"/>
          <w:sz w:val="22"/>
          <w:szCs w:val="22"/>
        </w:rPr>
        <w:t xml:space="preserve"> </w:t>
      </w:r>
      <w:r w:rsidR="00D33775" w:rsidRPr="004563E9">
        <w:rPr>
          <w:rFonts w:ascii="Arial" w:hAnsi="Arial" w:cs="Arial"/>
          <w:spacing w:val="2"/>
          <w:sz w:val="22"/>
          <w:szCs w:val="22"/>
        </w:rPr>
        <w:t>k provedení činností vymezených předmětem této smlouvy a příkazce se zavazuje k jejich převzetí</w:t>
      </w:r>
      <w:r w:rsidR="00D33775" w:rsidRPr="005C1B65">
        <w:rPr>
          <w:rFonts w:ascii="Arial" w:hAnsi="Arial" w:cs="Arial"/>
          <w:sz w:val="22"/>
          <w:szCs w:val="22"/>
        </w:rPr>
        <w:t xml:space="preserve"> </w:t>
      </w:r>
      <w:r w:rsidRPr="004563E9">
        <w:rPr>
          <w:rFonts w:ascii="Arial" w:hAnsi="Arial" w:cs="Arial"/>
          <w:spacing w:val="-6"/>
          <w:sz w:val="22"/>
          <w:szCs w:val="22"/>
        </w:rPr>
        <w:t xml:space="preserve">a k zaplacení sjednané </w:t>
      </w:r>
      <w:r w:rsidR="007F4D8D" w:rsidRPr="004563E9">
        <w:rPr>
          <w:rFonts w:ascii="Arial" w:hAnsi="Arial" w:cs="Arial"/>
          <w:spacing w:val="-6"/>
          <w:sz w:val="22"/>
          <w:szCs w:val="22"/>
        </w:rPr>
        <w:t>odměny</w:t>
      </w:r>
      <w:r w:rsidRPr="004563E9">
        <w:rPr>
          <w:rFonts w:ascii="Arial" w:hAnsi="Arial" w:cs="Arial"/>
          <w:spacing w:val="-6"/>
          <w:sz w:val="22"/>
          <w:szCs w:val="22"/>
        </w:rPr>
        <w:t xml:space="preserve"> za jejich provedení a obě strany se zavazují plnit podmínky obsažené</w:t>
      </w:r>
      <w:r w:rsidRPr="005C1B65">
        <w:rPr>
          <w:rFonts w:ascii="Arial" w:hAnsi="Arial" w:cs="Arial"/>
          <w:sz w:val="22"/>
          <w:szCs w:val="22"/>
        </w:rPr>
        <w:t xml:space="preserve"> v následujících ustanoveních této smlouvy.</w:t>
      </w:r>
    </w:p>
    <w:p w:rsidR="00392621" w:rsidRDefault="00392621" w:rsidP="002C48E7">
      <w:pPr>
        <w:jc w:val="both"/>
        <w:rPr>
          <w:rFonts w:ascii="Arial" w:hAnsi="Arial" w:cs="Arial"/>
          <w:sz w:val="22"/>
          <w:szCs w:val="22"/>
        </w:rPr>
      </w:pPr>
    </w:p>
    <w:p w:rsidR="004563E9" w:rsidRPr="005C1B65" w:rsidRDefault="004563E9" w:rsidP="002C48E7">
      <w:pPr>
        <w:jc w:val="both"/>
        <w:rPr>
          <w:rFonts w:ascii="Arial" w:hAnsi="Arial" w:cs="Arial"/>
          <w:sz w:val="22"/>
          <w:szCs w:val="22"/>
        </w:rPr>
      </w:pPr>
    </w:p>
    <w:p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Článek 2 – Předmět smlouvy</w:t>
      </w:r>
    </w:p>
    <w:p w:rsidR="00637C60" w:rsidRPr="005C1B65" w:rsidRDefault="00637C60" w:rsidP="00637C60">
      <w:pPr>
        <w:pStyle w:val="Zkladntextodsazen21"/>
        <w:numPr>
          <w:ilvl w:val="1"/>
          <w:numId w:val="19"/>
        </w:numPr>
        <w:rPr>
          <w:rFonts w:ascii="Arial" w:hAnsi="Arial" w:cs="Arial"/>
          <w:sz w:val="22"/>
          <w:szCs w:val="22"/>
        </w:rPr>
      </w:pPr>
      <w:r w:rsidRPr="005C1B65">
        <w:rPr>
          <w:rFonts w:ascii="Arial" w:hAnsi="Arial" w:cs="Arial"/>
          <w:sz w:val="22"/>
          <w:szCs w:val="22"/>
        </w:rPr>
        <w:t xml:space="preserve">Příkazník se zavazuje pro příkazce, jeho jménem </w:t>
      </w:r>
      <w:r w:rsidR="00B20CB3" w:rsidRPr="005C1B65">
        <w:rPr>
          <w:rFonts w:ascii="Arial" w:hAnsi="Arial" w:cs="Arial"/>
          <w:sz w:val="22"/>
          <w:szCs w:val="22"/>
        </w:rPr>
        <w:t xml:space="preserve">a </w:t>
      </w:r>
      <w:r w:rsidRPr="005C1B65">
        <w:rPr>
          <w:rFonts w:ascii="Arial" w:hAnsi="Arial" w:cs="Arial"/>
          <w:sz w:val="22"/>
          <w:szCs w:val="22"/>
        </w:rPr>
        <w:t xml:space="preserve">na jeho účet vykonávat funkci koordinátora bezpečnosti a ochrany zdraví při práci na staveništi po celou dobu přípravy a realizace stavby v souladu se zákonem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w:t>
      </w:r>
      <w:r w:rsidRPr="00C516BA">
        <w:rPr>
          <w:rFonts w:ascii="Arial" w:hAnsi="Arial" w:cs="Arial"/>
          <w:spacing w:val="-2"/>
          <w:sz w:val="22"/>
          <w:szCs w:val="22"/>
        </w:rPr>
        <w:t>bezpečnosti a ochrany zdraví při práci) ve znění pozdějších předpisů (dále jen zákon č. 309/2006 Sb.“)</w:t>
      </w:r>
      <w:r w:rsidRPr="005C1B65">
        <w:rPr>
          <w:rFonts w:ascii="Arial" w:hAnsi="Arial" w:cs="Arial"/>
          <w:sz w:val="22"/>
          <w:szCs w:val="22"/>
        </w:rPr>
        <w:t xml:space="preserve"> </w:t>
      </w:r>
      <w:r w:rsidRPr="00AE3A9F">
        <w:rPr>
          <w:rFonts w:ascii="Arial" w:hAnsi="Arial" w:cs="Arial"/>
          <w:spacing w:val="2"/>
          <w:sz w:val="22"/>
          <w:szCs w:val="22"/>
        </w:rPr>
        <w:t>a v souladu s nařízením vlády č. 591/2006 Sb., o bližších minimálních požadavcích na bezpečnost</w:t>
      </w:r>
      <w:r w:rsidRPr="005C1B65">
        <w:rPr>
          <w:rFonts w:ascii="Arial" w:hAnsi="Arial" w:cs="Arial"/>
          <w:sz w:val="22"/>
          <w:szCs w:val="22"/>
        </w:rPr>
        <w:t xml:space="preserve"> a ochranu zdraví při práci na staveništích. </w:t>
      </w:r>
    </w:p>
    <w:p w:rsidR="00637C60" w:rsidRPr="005C1B65" w:rsidRDefault="00637C60" w:rsidP="00637C60">
      <w:pPr>
        <w:pStyle w:val="Zkladntextodsazen21"/>
        <w:ind w:left="0" w:firstLine="0"/>
        <w:rPr>
          <w:rFonts w:ascii="Arial" w:hAnsi="Arial" w:cs="Arial"/>
          <w:sz w:val="22"/>
          <w:szCs w:val="22"/>
        </w:rPr>
      </w:pPr>
    </w:p>
    <w:p w:rsidR="00A5100E" w:rsidRPr="00A5100E" w:rsidRDefault="00637C60" w:rsidP="00F25EC8">
      <w:pPr>
        <w:pStyle w:val="Zkladntextodsazen21"/>
        <w:numPr>
          <w:ilvl w:val="1"/>
          <w:numId w:val="19"/>
        </w:numPr>
        <w:spacing w:line="264" w:lineRule="auto"/>
        <w:rPr>
          <w:rFonts w:ascii="Arial" w:hAnsi="Arial" w:cs="Arial"/>
          <w:sz w:val="22"/>
          <w:szCs w:val="22"/>
        </w:rPr>
      </w:pPr>
      <w:r w:rsidRPr="005C1B65">
        <w:rPr>
          <w:rFonts w:ascii="Arial" w:hAnsi="Arial" w:cs="Arial"/>
          <w:sz w:val="22"/>
          <w:szCs w:val="22"/>
        </w:rPr>
        <w:t>Výkon funkce koordinátora bezpečnosti a ochrany zdraví při práci na staveništi (dále jen “koordinátor BOZP“) bude vykonáván na stavbě</w:t>
      </w:r>
      <w:r w:rsidRPr="005C1B65">
        <w:rPr>
          <w:rFonts w:ascii="Arial" w:hAnsi="Arial" w:cs="Arial"/>
          <w:b/>
          <w:sz w:val="22"/>
          <w:szCs w:val="22"/>
        </w:rPr>
        <w:t xml:space="preserve">: </w:t>
      </w:r>
      <w:r w:rsidR="00074E18" w:rsidRPr="005C1B65">
        <w:rPr>
          <w:rFonts w:ascii="Arial" w:hAnsi="Arial" w:cs="Arial"/>
          <w:b/>
          <w:sz w:val="22"/>
          <w:szCs w:val="22"/>
        </w:rPr>
        <w:t xml:space="preserve"> </w:t>
      </w:r>
      <w:r w:rsidR="00F25EC8" w:rsidRPr="00F25EC8">
        <w:rPr>
          <w:rFonts w:ascii="Arial" w:hAnsi="Arial" w:cs="Arial"/>
          <w:b/>
          <w:sz w:val="22"/>
          <w:szCs w:val="22"/>
        </w:rPr>
        <w:t xml:space="preserve">II/404 Luka nad Jihlavou – </w:t>
      </w:r>
      <w:proofErr w:type="gramStart"/>
      <w:r w:rsidR="00F25EC8" w:rsidRPr="00F25EC8">
        <w:rPr>
          <w:rFonts w:ascii="Arial" w:hAnsi="Arial" w:cs="Arial"/>
          <w:b/>
          <w:sz w:val="22"/>
          <w:szCs w:val="22"/>
        </w:rPr>
        <w:t>křiž. s II/602</w:t>
      </w:r>
      <w:proofErr w:type="gramEnd"/>
      <w:r w:rsidR="00A5100E">
        <w:rPr>
          <w:rFonts w:ascii="Arial" w:hAnsi="Arial" w:cs="Arial"/>
          <w:b/>
          <w:sz w:val="22"/>
          <w:szCs w:val="22"/>
        </w:rPr>
        <w:t xml:space="preserve">. </w:t>
      </w:r>
    </w:p>
    <w:p w:rsidR="00A5100E" w:rsidRDefault="00F25EC8" w:rsidP="00A5100E">
      <w:pPr>
        <w:pStyle w:val="Nzev"/>
        <w:spacing w:before="120" w:line="288" w:lineRule="auto"/>
        <w:jc w:val="both"/>
        <w:rPr>
          <w:rFonts w:ascii="Arial" w:hAnsi="Arial" w:cs="Arial"/>
          <w:b w:val="0"/>
          <w:bCs w:val="0"/>
          <w:sz w:val="22"/>
          <w:szCs w:val="22"/>
          <w:lang w:val="cs-CZ"/>
        </w:rPr>
      </w:pPr>
      <w:r w:rsidRPr="00F25EC8">
        <w:rPr>
          <w:rFonts w:ascii="Arial" w:hAnsi="Arial" w:cs="Arial"/>
          <w:b w:val="0"/>
          <w:bCs w:val="0"/>
          <w:sz w:val="22"/>
          <w:szCs w:val="22"/>
        </w:rPr>
        <w:lastRenderedPageBreak/>
        <w:t xml:space="preserve">Jedná se o rekonstrukci silnice II/404 od křižovatky se silnicí II/602 do městyse Luka nad Jihlavou v </w:t>
      </w:r>
      <w:r>
        <w:rPr>
          <w:rFonts w:ascii="Arial" w:hAnsi="Arial" w:cs="Arial"/>
          <w:b w:val="0"/>
          <w:bCs w:val="0"/>
          <w:sz w:val="22"/>
          <w:szCs w:val="22"/>
        </w:rPr>
        <w:t>délce cca 2 k</w:t>
      </w:r>
      <w:r>
        <w:rPr>
          <w:rFonts w:ascii="Arial" w:hAnsi="Arial" w:cs="Arial"/>
          <w:b w:val="0"/>
          <w:bCs w:val="0"/>
          <w:sz w:val="22"/>
          <w:szCs w:val="22"/>
          <w:lang w:val="cs-CZ"/>
        </w:rPr>
        <w:t>m,</w:t>
      </w:r>
      <w:r w:rsidRPr="00F25EC8">
        <w:rPr>
          <w:rFonts w:ascii="Arial" w:hAnsi="Arial" w:cs="Arial"/>
          <w:b w:val="0"/>
          <w:bCs w:val="0"/>
          <w:sz w:val="22"/>
          <w:szCs w:val="22"/>
        </w:rPr>
        <w:t xml:space="preserve"> </w:t>
      </w:r>
      <w:r w:rsidR="00545BE9">
        <w:rPr>
          <w:rFonts w:ascii="Arial" w:hAnsi="Arial" w:cs="Arial"/>
          <w:b w:val="0"/>
          <w:bCs w:val="0"/>
          <w:sz w:val="22"/>
          <w:szCs w:val="22"/>
          <w:lang w:val="cs-CZ"/>
        </w:rPr>
        <w:t xml:space="preserve">která bude  </w:t>
      </w:r>
      <w:r w:rsidR="00545BE9" w:rsidRPr="00545BE9">
        <w:rPr>
          <w:rFonts w:ascii="Arial" w:hAnsi="Arial" w:cs="Arial"/>
          <w:b w:val="0"/>
          <w:bCs w:val="0"/>
          <w:sz w:val="22"/>
          <w:szCs w:val="22"/>
          <w:lang w:val="cs-CZ"/>
        </w:rPr>
        <w:t>realizován</w:t>
      </w:r>
      <w:r w:rsidR="00545BE9">
        <w:rPr>
          <w:rFonts w:ascii="Arial" w:hAnsi="Arial" w:cs="Arial"/>
          <w:b w:val="0"/>
          <w:bCs w:val="0"/>
          <w:sz w:val="22"/>
          <w:szCs w:val="22"/>
          <w:lang w:val="cs-CZ"/>
        </w:rPr>
        <w:t>a</w:t>
      </w:r>
      <w:r w:rsidR="00545BE9" w:rsidRPr="00545BE9">
        <w:rPr>
          <w:rFonts w:ascii="Arial" w:hAnsi="Arial" w:cs="Arial"/>
          <w:b w:val="0"/>
          <w:bCs w:val="0"/>
          <w:sz w:val="22"/>
          <w:szCs w:val="22"/>
          <w:lang w:val="cs-CZ"/>
        </w:rPr>
        <w:t xml:space="preserve"> dle projektové dokumentace </w:t>
      </w:r>
      <w:r w:rsidRPr="00F25EC8">
        <w:rPr>
          <w:rFonts w:ascii="Arial" w:hAnsi="Arial" w:cs="Arial"/>
          <w:b w:val="0"/>
          <w:bCs w:val="0"/>
          <w:sz w:val="22"/>
          <w:szCs w:val="22"/>
          <w:lang w:val="cs-CZ"/>
        </w:rPr>
        <w:t>II/404 LUKA NAD JIHLAVOU – KŘIŽ. S II/602 zpracované ve stupni PDPS společností OPTIMA spol. s r.o., Žižkova 738, 566 01 VYSOKÉ MÝTO, v roce 2018.</w:t>
      </w:r>
    </w:p>
    <w:p w:rsidR="00F25EC8" w:rsidRPr="00F25EC8" w:rsidRDefault="00F25EC8" w:rsidP="00A5100E">
      <w:pPr>
        <w:pStyle w:val="Nzev"/>
        <w:spacing w:before="120" w:line="288" w:lineRule="auto"/>
        <w:jc w:val="both"/>
        <w:rPr>
          <w:rFonts w:ascii="Arial" w:hAnsi="Arial" w:cs="Arial"/>
          <w:b w:val="0"/>
          <w:bCs w:val="0"/>
          <w:sz w:val="12"/>
          <w:szCs w:val="12"/>
          <w:lang w:val="cs-CZ"/>
        </w:rPr>
      </w:pPr>
    </w:p>
    <w:p w:rsidR="00637C60" w:rsidRPr="005C1B65" w:rsidRDefault="00637C60" w:rsidP="00637C60">
      <w:pPr>
        <w:pStyle w:val="Zkladntextodsazen21"/>
        <w:numPr>
          <w:ilvl w:val="1"/>
          <w:numId w:val="19"/>
        </w:numPr>
        <w:rPr>
          <w:rFonts w:ascii="Arial" w:hAnsi="Arial" w:cs="Arial"/>
          <w:sz w:val="22"/>
          <w:szCs w:val="22"/>
        </w:rPr>
      </w:pPr>
      <w:r w:rsidRPr="005C1B65">
        <w:rPr>
          <w:rFonts w:ascii="Arial" w:hAnsi="Arial" w:cs="Arial"/>
          <w:sz w:val="22"/>
          <w:szCs w:val="22"/>
        </w:rPr>
        <w:t>Příkazník prohlašuje, že splňuje požadavky na odbornou způsobilost pro výkon koordinátora bezpečnosti a ochrany zdraví při práci na staveništi</w:t>
      </w:r>
      <w:r w:rsidR="00111ECB">
        <w:rPr>
          <w:rFonts w:ascii="Arial" w:hAnsi="Arial" w:cs="Arial"/>
          <w:sz w:val="22"/>
          <w:szCs w:val="22"/>
        </w:rPr>
        <w:t>.</w:t>
      </w:r>
    </w:p>
    <w:p w:rsidR="00637C60" w:rsidRPr="005C1B65" w:rsidRDefault="00637C60" w:rsidP="00637C60">
      <w:pPr>
        <w:pStyle w:val="Zkladntextodsazen21"/>
        <w:ind w:left="0" w:firstLine="0"/>
        <w:rPr>
          <w:rFonts w:ascii="Arial" w:hAnsi="Arial" w:cs="Arial"/>
          <w:sz w:val="22"/>
          <w:szCs w:val="22"/>
        </w:rPr>
      </w:pPr>
    </w:p>
    <w:p w:rsidR="00392621" w:rsidRPr="005C1B65" w:rsidRDefault="00AA02D9" w:rsidP="00637C60">
      <w:pPr>
        <w:pStyle w:val="Zkladntextodsazen21"/>
        <w:numPr>
          <w:ilvl w:val="1"/>
          <w:numId w:val="19"/>
        </w:numPr>
        <w:rPr>
          <w:rFonts w:ascii="Arial" w:hAnsi="Arial" w:cs="Arial"/>
          <w:sz w:val="22"/>
          <w:szCs w:val="22"/>
        </w:rPr>
      </w:pPr>
      <w:r w:rsidRPr="005C1B65">
        <w:rPr>
          <w:rFonts w:ascii="Arial" w:hAnsi="Arial" w:cs="Arial"/>
          <w:sz w:val="22"/>
          <w:szCs w:val="22"/>
        </w:rPr>
        <w:t>Příkazce</w:t>
      </w:r>
      <w:r w:rsidR="00392621" w:rsidRPr="005C1B65">
        <w:rPr>
          <w:rFonts w:ascii="Arial" w:hAnsi="Arial" w:cs="Arial"/>
          <w:sz w:val="22"/>
          <w:szCs w:val="22"/>
        </w:rPr>
        <w:t xml:space="preserve"> se zavazuje, že </w:t>
      </w:r>
      <w:r w:rsidR="00637C60" w:rsidRPr="005C1B65">
        <w:rPr>
          <w:rFonts w:ascii="Arial" w:hAnsi="Arial" w:cs="Arial"/>
          <w:sz w:val="22"/>
          <w:szCs w:val="22"/>
        </w:rPr>
        <w:t xml:space="preserve">za </w:t>
      </w:r>
      <w:r w:rsidR="005E0A7F">
        <w:rPr>
          <w:rFonts w:ascii="Arial" w:hAnsi="Arial" w:cs="Arial"/>
          <w:sz w:val="22"/>
          <w:szCs w:val="22"/>
        </w:rPr>
        <w:t xml:space="preserve">provedený </w:t>
      </w:r>
      <w:r w:rsidR="00637C60" w:rsidRPr="005C1B65">
        <w:rPr>
          <w:rFonts w:ascii="Arial" w:hAnsi="Arial" w:cs="Arial"/>
          <w:sz w:val="22"/>
          <w:szCs w:val="22"/>
        </w:rPr>
        <w:t xml:space="preserve">výkon koordinátora BOZP </w:t>
      </w:r>
      <w:r w:rsidR="00392621" w:rsidRPr="005C1B65">
        <w:rPr>
          <w:rFonts w:ascii="Arial" w:hAnsi="Arial" w:cs="Arial"/>
          <w:sz w:val="22"/>
          <w:szCs w:val="22"/>
        </w:rPr>
        <w:t xml:space="preserve">podle této smlouvy zaplatí </w:t>
      </w:r>
      <w:r w:rsidRPr="005C1B65">
        <w:rPr>
          <w:rFonts w:ascii="Arial" w:hAnsi="Arial" w:cs="Arial"/>
          <w:sz w:val="22"/>
          <w:szCs w:val="22"/>
        </w:rPr>
        <w:t>příkazníkovi</w:t>
      </w:r>
      <w:r w:rsidR="00392621" w:rsidRPr="005C1B65">
        <w:rPr>
          <w:rFonts w:ascii="Arial" w:hAnsi="Arial" w:cs="Arial"/>
          <w:sz w:val="22"/>
          <w:szCs w:val="22"/>
        </w:rPr>
        <w:t xml:space="preserve"> dohodnutou </w:t>
      </w:r>
      <w:r w:rsidR="008A6FDE" w:rsidRPr="005C1B65">
        <w:rPr>
          <w:rFonts w:ascii="Arial" w:hAnsi="Arial" w:cs="Arial"/>
          <w:sz w:val="22"/>
          <w:szCs w:val="22"/>
        </w:rPr>
        <w:t>odměnu</w:t>
      </w:r>
      <w:r w:rsidR="00392621" w:rsidRPr="005C1B65">
        <w:rPr>
          <w:rFonts w:ascii="Arial" w:hAnsi="Arial" w:cs="Arial"/>
          <w:sz w:val="22"/>
          <w:szCs w:val="22"/>
        </w:rPr>
        <w:t>.</w:t>
      </w:r>
    </w:p>
    <w:p w:rsidR="00BD6B51" w:rsidRPr="005C1B65" w:rsidRDefault="00BD6B51" w:rsidP="00BD6B51">
      <w:pPr>
        <w:pStyle w:val="Odstavecseseznamem"/>
        <w:rPr>
          <w:rFonts w:ascii="Arial" w:hAnsi="Arial" w:cs="Arial"/>
          <w:sz w:val="22"/>
          <w:szCs w:val="22"/>
        </w:rPr>
      </w:pPr>
    </w:p>
    <w:p w:rsidR="00392621" w:rsidRPr="005C1B65" w:rsidRDefault="00AA02D9" w:rsidP="00637C60">
      <w:pPr>
        <w:pStyle w:val="Zkladntextodsazen21"/>
        <w:numPr>
          <w:ilvl w:val="1"/>
          <w:numId w:val="19"/>
        </w:numPr>
        <w:rPr>
          <w:rFonts w:ascii="Arial" w:hAnsi="Arial" w:cs="Arial"/>
          <w:sz w:val="22"/>
          <w:szCs w:val="22"/>
        </w:rPr>
      </w:pPr>
      <w:r w:rsidRPr="005C1B65">
        <w:rPr>
          <w:rFonts w:ascii="Arial" w:hAnsi="Arial" w:cs="Arial"/>
          <w:sz w:val="22"/>
          <w:szCs w:val="22"/>
        </w:rPr>
        <w:t>Příkazník</w:t>
      </w:r>
      <w:r w:rsidR="00392621" w:rsidRPr="005C1B65">
        <w:rPr>
          <w:rFonts w:ascii="Arial" w:hAnsi="Arial" w:cs="Arial"/>
          <w:sz w:val="22"/>
          <w:szCs w:val="22"/>
        </w:rPr>
        <w:t xml:space="preserve"> se podrobně seznámil s </w:t>
      </w:r>
      <w:r w:rsidR="008A6FDE" w:rsidRPr="005C1B65">
        <w:rPr>
          <w:rFonts w:ascii="Arial" w:hAnsi="Arial" w:cs="Arial"/>
          <w:sz w:val="22"/>
          <w:szCs w:val="22"/>
        </w:rPr>
        <w:t>předmětem smlouvy</w:t>
      </w:r>
      <w:r w:rsidR="00392621" w:rsidRPr="005C1B65">
        <w:rPr>
          <w:rFonts w:ascii="Arial" w:hAnsi="Arial" w:cs="Arial"/>
          <w:sz w:val="22"/>
          <w:szCs w:val="22"/>
        </w:rPr>
        <w:t xml:space="preserve">, jsou mu známy všechny okolnosti potřebné pro </w:t>
      </w:r>
      <w:r w:rsidR="00637C60" w:rsidRPr="005C1B65">
        <w:rPr>
          <w:rFonts w:ascii="Arial" w:hAnsi="Arial" w:cs="Arial"/>
          <w:sz w:val="22"/>
          <w:szCs w:val="22"/>
        </w:rPr>
        <w:t xml:space="preserve">zajištění výkonu koordinátora BOZP </w:t>
      </w:r>
      <w:r w:rsidR="00392621" w:rsidRPr="005C1B65">
        <w:rPr>
          <w:rFonts w:ascii="Arial" w:hAnsi="Arial" w:cs="Arial"/>
          <w:sz w:val="22"/>
          <w:szCs w:val="22"/>
        </w:rPr>
        <w:t>v požadovaném rozsahu a zabezpečí ji na svoji odpovědnost.</w:t>
      </w:r>
    </w:p>
    <w:p w:rsidR="004563E9" w:rsidRPr="005C1B65" w:rsidRDefault="004563E9" w:rsidP="002C48E7">
      <w:pPr>
        <w:tabs>
          <w:tab w:val="left" w:pos="567"/>
        </w:tabs>
        <w:jc w:val="both"/>
        <w:rPr>
          <w:rFonts w:ascii="Arial" w:hAnsi="Arial" w:cs="Arial"/>
          <w:sz w:val="22"/>
          <w:szCs w:val="22"/>
        </w:rPr>
      </w:pPr>
    </w:p>
    <w:p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Článek 3 – Rozsah a obsah předmětu plnění</w:t>
      </w:r>
    </w:p>
    <w:p w:rsidR="002B171A" w:rsidRPr="005C1B65" w:rsidRDefault="002B171A" w:rsidP="002C48E7">
      <w:pPr>
        <w:pStyle w:val="Bntext2"/>
        <w:ind w:left="0"/>
        <w:rPr>
          <w:rFonts w:cs="Arial"/>
          <w:szCs w:val="22"/>
        </w:rPr>
      </w:pPr>
      <w:r w:rsidRPr="005C1B65">
        <w:rPr>
          <w:rFonts w:cs="Arial"/>
          <w:szCs w:val="22"/>
        </w:rPr>
        <w:t>Předmětem plnění jsou veškeré práce a činnosti v členění dle níže uvedených fází stavby</w:t>
      </w:r>
      <w:r w:rsidR="009B2792" w:rsidRPr="005C1B65">
        <w:rPr>
          <w:rFonts w:cs="Arial"/>
          <w:szCs w:val="22"/>
        </w:rPr>
        <w:t>.</w:t>
      </w:r>
      <w:r w:rsidRPr="005C1B65">
        <w:rPr>
          <w:rFonts w:cs="Arial"/>
          <w:szCs w:val="22"/>
        </w:rPr>
        <w:t xml:space="preserve"> </w:t>
      </w:r>
    </w:p>
    <w:p w:rsidR="00637C60" w:rsidRPr="005C1B65" w:rsidRDefault="00637C60" w:rsidP="002C48E7">
      <w:pPr>
        <w:pStyle w:val="Bntext2"/>
        <w:ind w:left="0"/>
        <w:rPr>
          <w:rFonts w:cs="Arial"/>
          <w:szCs w:val="22"/>
        </w:rPr>
      </w:pPr>
    </w:p>
    <w:p w:rsidR="00637C60" w:rsidRPr="005C1B65" w:rsidRDefault="00735DC1" w:rsidP="00735DC1">
      <w:pPr>
        <w:pStyle w:val="Bntext2"/>
        <w:ind w:hanging="567"/>
        <w:rPr>
          <w:rFonts w:cs="Arial"/>
          <w:szCs w:val="22"/>
        </w:rPr>
      </w:pPr>
      <w:proofErr w:type="gramStart"/>
      <w:r>
        <w:rPr>
          <w:rFonts w:cs="Arial"/>
          <w:b/>
          <w:szCs w:val="22"/>
        </w:rPr>
        <w:t>3.1</w:t>
      </w:r>
      <w:proofErr w:type="gramEnd"/>
      <w:r>
        <w:rPr>
          <w:rFonts w:cs="Arial"/>
          <w:b/>
          <w:szCs w:val="22"/>
        </w:rPr>
        <w:t>.</w:t>
      </w:r>
      <w:r>
        <w:rPr>
          <w:rFonts w:cs="Arial"/>
          <w:b/>
          <w:szCs w:val="22"/>
        </w:rPr>
        <w:tab/>
      </w:r>
      <w:r w:rsidR="00637C60" w:rsidRPr="005C1B65">
        <w:rPr>
          <w:rFonts w:cs="Arial"/>
          <w:b/>
          <w:szCs w:val="22"/>
        </w:rPr>
        <w:t>V přípravné fázi stavby plní koordinátor BOZP zejména tyto činnosti:</w:t>
      </w:r>
    </w:p>
    <w:p w:rsidR="00637C60" w:rsidRPr="005C1B65" w:rsidRDefault="004F1B6A" w:rsidP="00344121">
      <w:pPr>
        <w:pStyle w:val="Bntext2"/>
        <w:ind w:left="284" w:hanging="142"/>
        <w:rPr>
          <w:rFonts w:cs="Arial"/>
          <w:szCs w:val="22"/>
        </w:rPr>
      </w:pPr>
      <w:r w:rsidRPr="005C1B65">
        <w:rPr>
          <w:rFonts w:cs="Arial"/>
          <w:szCs w:val="22"/>
        </w:rPr>
        <w:t xml:space="preserve">- </w:t>
      </w:r>
      <w:r w:rsidR="00637C60" w:rsidRPr="005C1B65">
        <w:rPr>
          <w:rFonts w:cs="Arial"/>
          <w:szCs w:val="22"/>
        </w:rPr>
        <w:t xml:space="preserve">účastní se jednání v rámci přípravy realizace stavby a vypracování </w:t>
      </w:r>
      <w:r w:rsidR="00344121">
        <w:rPr>
          <w:rFonts w:cs="Arial"/>
          <w:szCs w:val="22"/>
        </w:rPr>
        <w:t>realizační dokumentace stavby</w:t>
      </w:r>
      <w:r w:rsidR="00637C60" w:rsidRPr="005C1B65">
        <w:rPr>
          <w:rFonts w:cs="Arial"/>
          <w:szCs w:val="22"/>
        </w:rPr>
        <w:t xml:space="preserve"> </w:t>
      </w:r>
      <w:r w:rsidR="00344121">
        <w:rPr>
          <w:rFonts w:cs="Arial"/>
          <w:szCs w:val="22"/>
        </w:rPr>
        <w:t>(</w:t>
      </w:r>
      <w:r w:rsidR="00637C60" w:rsidRPr="005C1B65">
        <w:rPr>
          <w:rFonts w:cs="Arial"/>
          <w:szCs w:val="22"/>
        </w:rPr>
        <w:t>RDS</w:t>
      </w:r>
      <w:r w:rsidR="00344121">
        <w:rPr>
          <w:rFonts w:cs="Arial"/>
          <w:szCs w:val="22"/>
        </w:rPr>
        <w:t>),</w:t>
      </w:r>
    </w:p>
    <w:p w:rsidR="00637C60" w:rsidRPr="005C1B65" w:rsidRDefault="00851629" w:rsidP="00344121">
      <w:pPr>
        <w:pStyle w:val="Bntext2"/>
        <w:ind w:left="284" w:hanging="142"/>
        <w:rPr>
          <w:rFonts w:cs="Arial"/>
          <w:szCs w:val="22"/>
        </w:rPr>
      </w:pPr>
      <w:r w:rsidRPr="005C1B65">
        <w:rPr>
          <w:rFonts w:cs="Arial"/>
          <w:szCs w:val="22"/>
        </w:rPr>
        <w:t xml:space="preserve">- </w:t>
      </w:r>
      <w:r w:rsidR="00344121">
        <w:rPr>
          <w:rFonts w:cs="Arial"/>
          <w:szCs w:val="22"/>
        </w:rPr>
        <w:t>vypracovává zprávu, resp. Plán</w:t>
      </w:r>
      <w:r w:rsidR="00637C60" w:rsidRPr="005C1B65">
        <w:rPr>
          <w:rFonts w:cs="Arial"/>
          <w:szCs w:val="22"/>
        </w:rPr>
        <w:t xml:space="preserve"> zajištění</w:t>
      </w:r>
      <w:r w:rsidR="00344121">
        <w:rPr>
          <w:rFonts w:cs="Arial"/>
          <w:szCs w:val="22"/>
        </w:rPr>
        <w:t xml:space="preserve"> BOZP na staveništi, vypracovává</w:t>
      </w:r>
      <w:r w:rsidR="00637C60" w:rsidRPr="005C1B65">
        <w:rPr>
          <w:rFonts w:cs="Arial"/>
          <w:szCs w:val="22"/>
        </w:rPr>
        <w:t xml:space="preserve"> Oznámení o</w:t>
      </w:r>
      <w:r w:rsidR="00AB1689" w:rsidRPr="005C1B65">
        <w:rPr>
          <w:rFonts w:cs="Arial"/>
          <w:szCs w:val="22"/>
        </w:rPr>
        <w:t> </w:t>
      </w:r>
      <w:r w:rsidR="00344121">
        <w:rPr>
          <w:rFonts w:cs="Arial"/>
          <w:szCs w:val="22"/>
        </w:rPr>
        <w:t>zahájení prací podle § 5</w:t>
      </w:r>
      <w:r w:rsidR="00637C60" w:rsidRPr="005C1B65">
        <w:rPr>
          <w:rFonts w:cs="Arial"/>
          <w:szCs w:val="22"/>
        </w:rPr>
        <w:t xml:space="preserve"> nařízení č. 591/2006 Sb., Vlády České republiky, a </w:t>
      </w:r>
      <w:r w:rsidR="00344121">
        <w:rPr>
          <w:rFonts w:cs="Arial"/>
          <w:szCs w:val="22"/>
        </w:rPr>
        <w:t xml:space="preserve">zajišťuje </w:t>
      </w:r>
      <w:r w:rsidR="00637C60" w:rsidRPr="005C1B65">
        <w:rPr>
          <w:rFonts w:cs="Arial"/>
          <w:szCs w:val="22"/>
        </w:rPr>
        <w:t>jeho prokazatelné doručení Oblastnímu inspektorátu práce pro Jihočeský kraj a Vysočinu</w:t>
      </w:r>
      <w:r w:rsidR="00344121">
        <w:rPr>
          <w:rFonts w:cs="Arial"/>
          <w:szCs w:val="22"/>
        </w:rPr>
        <w:t>.</w:t>
      </w:r>
    </w:p>
    <w:p w:rsidR="00637C60" w:rsidRPr="005C1B65" w:rsidRDefault="00637C60" w:rsidP="00637C60">
      <w:pPr>
        <w:pStyle w:val="Bntext2"/>
        <w:rPr>
          <w:rFonts w:cs="Arial"/>
          <w:szCs w:val="22"/>
        </w:rPr>
      </w:pPr>
    </w:p>
    <w:p w:rsidR="00637C60" w:rsidRPr="005C1B65" w:rsidRDefault="00637C60" w:rsidP="00BD6B51">
      <w:pPr>
        <w:pStyle w:val="Bntext2"/>
        <w:ind w:left="0"/>
        <w:rPr>
          <w:rFonts w:cs="Arial"/>
          <w:szCs w:val="22"/>
        </w:rPr>
      </w:pPr>
      <w:r w:rsidRPr="005C1B65">
        <w:rPr>
          <w:rFonts w:cs="Arial"/>
          <w:szCs w:val="22"/>
        </w:rPr>
        <w:t>V dostatečném časovém předstihu před zadáním díla zhotoviteli stavby předá zadavateli stavby:</w:t>
      </w:r>
    </w:p>
    <w:p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přehled právních předpisů vztahujících se ke stavbě</w:t>
      </w:r>
      <w:r w:rsidR="00A21CDC">
        <w:rPr>
          <w:rFonts w:cs="Arial"/>
          <w:szCs w:val="22"/>
        </w:rPr>
        <w:t>,</w:t>
      </w:r>
    </w:p>
    <w:p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informace o rizicích, která se mohou při realizaci stavby vyskytnout</w:t>
      </w:r>
      <w:r w:rsidR="00A21CDC">
        <w:rPr>
          <w:rFonts w:cs="Arial"/>
          <w:szCs w:val="22"/>
        </w:rPr>
        <w:t>,</w:t>
      </w:r>
    </w:p>
    <w:p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bez zbytečného odkladu předá projektantovi, zhotoviteli stavby, pokud byl již určen</w:t>
      </w:r>
      <w:r w:rsidR="00B20CB3" w:rsidRPr="005C1B65">
        <w:rPr>
          <w:rFonts w:cs="Arial"/>
          <w:szCs w:val="22"/>
        </w:rPr>
        <w:t xml:space="preserve">, </w:t>
      </w:r>
      <w:r w:rsidRPr="005C1B65">
        <w:rPr>
          <w:rFonts w:cs="Arial"/>
          <w:szCs w:val="22"/>
        </w:rPr>
        <w:t>popřípadě jiné osobě</w:t>
      </w:r>
      <w:r w:rsidR="00B20CB3" w:rsidRPr="005C1B65">
        <w:rPr>
          <w:rFonts w:cs="Arial"/>
          <w:szCs w:val="22"/>
        </w:rPr>
        <w:t>,</w:t>
      </w:r>
      <w:r w:rsidRPr="005C1B65">
        <w:rPr>
          <w:rFonts w:cs="Arial"/>
          <w:szCs w:val="22"/>
        </w:rPr>
        <w:t xml:space="preserve"> veškeré další informace o bezpečnostních a zdravotních rizicích, které jsou mu známy a které se dotýkají jejich činnosti</w:t>
      </w:r>
      <w:r w:rsidR="00A21CDC">
        <w:rPr>
          <w:rFonts w:cs="Arial"/>
          <w:szCs w:val="22"/>
        </w:rPr>
        <w:t>,</w:t>
      </w:r>
    </w:p>
    <w:p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dává podněty a doporučuje ekonomicky přiměřená technická řešení nebo organizační opatření, která jsou z hlediska zajištění bezpečného a zdraví neohrožujícího pracovního prostředí a podmínek výkonu práce vhodná pro plánování jednotlivých prací, zejména těch, které se uskutečňují současně nebo v návaznosti; dbá, aby doporučované řešení bylo technicky realizovatelné a v souladu s právními a ostatními předpisy k zajištění bezpečnosti a</w:t>
      </w:r>
      <w:r w:rsidR="00AB1689" w:rsidRPr="005C1B65">
        <w:rPr>
          <w:rFonts w:cs="Arial"/>
          <w:szCs w:val="22"/>
        </w:rPr>
        <w:t> </w:t>
      </w:r>
      <w:r w:rsidRPr="005C1B65">
        <w:rPr>
          <w:rFonts w:cs="Arial"/>
          <w:szCs w:val="22"/>
        </w:rPr>
        <w:t>ochrany zdraví při práci a aby bylo, s přihlédnutím k účelu stanovenému zadavatelem stavby, ekonomicky přiměřené</w:t>
      </w:r>
      <w:r w:rsidR="00A21CDC">
        <w:rPr>
          <w:rFonts w:cs="Arial"/>
          <w:szCs w:val="22"/>
        </w:rPr>
        <w:t>,</w:t>
      </w:r>
    </w:p>
    <w:p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poskytuje odborné konzultace a doporučení týkající se požadavků na zajištění bezpečné a</w:t>
      </w:r>
      <w:r w:rsidR="00BD6B51" w:rsidRPr="005C1B65">
        <w:rPr>
          <w:rFonts w:cs="Arial"/>
          <w:szCs w:val="22"/>
        </w:rPr>
        <w:t> </w:t>
      </w:r>
      <w:r w:rsidR="00A21CDC">
        <w:rPr>
          <w:rFonts w:cs="Arial"/>
          <w:szCs w:val="22"/>
        </w:rPr>
        <w:t>zdraví neohrožující práce,</w:t>
      </w:r>
    </w:p>
    <w:p w:rsidR="00637C60" w:rsidRPr="005C1B65" w:rsidRDefault="004B0178" w:rsidP="00344121">
      <w:pPr>
        <w:pStyle w:val="Bntext2"/>
        <w:ind w:left="284" w:hanging="142"/>
        <w:rPr>
          <w:rFonts w:cs="Arial"/>
          <w:szCs w:val="22"/>
        </w:rPr>
      </w:pPr>
      <w:r>
        <w:rPr>
          <w:rFonts w:cs="Arial"/>
          <w:szCs w:val="22"/>
        </w:rPr>
        <w:t>-</w:t>
      </w:r>
      <w:r>
        <w:rPr>
          <w:rFonts w:cs="Arial"/>
          <w:szCs w:val="22"/>
        </w:rPr>
        <w:tab/>
        <w:t>odhaduje délku</w:t>
      </w:r>
      <w:r w:rsidR="00637C60" w:rsidRPr="005C1B65">
        <w:rPr>
          <w:rFonts w:cs="Arial"/>
          <w:szCs w:val="22"/>
        </w:rPr>
        <w:t xml:space="preserve"> času potřebného pro provedení plánovaných prací nebo činností se zřetelem na specifická opatření, pracovní nebo technologické postupy a procesy a potřebnou organizaci p</w:t>
      </w:r>
      <w:r w:rsidR="00A21CDC">
        <w:rPr>
          <w:rFonts w:cs="Arial"/>
          <w:szCs w:val="22"/>
        </w:rPr>
        <w:t>rací v průběhu realizace stavby,</w:t>
      </w:r>
    </w:p>
    <w:p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zpracovává Plán BOZP a zabezpečuje, aby plán BOZP obsahoval, přiměřeně povaze a</w:t>
      </w:r>
      <w:r w:rsidR="00BD6B51" w:rsidRPr="005C1B65">
        <w:rPr>
          <w:rFonts w:cs="Arial"/>
          <w:szCs w:val="22"/>
        </w:rPr>
        <w:t> </w:t>
      </w:r>
      <w:r w:rsidRPr="005C1B65">
        <w:rPr>
          <w:rFonts w:cs="Arial"/>
          <w:szCs w:val="22"/>
        </w:rPr>
        <w:t>rozsahu stavby a místním a provozním podmínkám staveniště, údaje, informace a postupy zpracované v podrobnostech nezbytných pro zajištění bezpečné a zdraví neohrožující práce, a</w:t>
      </w:r>
      <w:r w:rsidR="00BD6B51" w:rsidRPr="005C1B65">
        <w:rPr>
          <w:rFonts w:cs="Arial"/>
          <w:szCs w:val="22"/>
        </w:rPr>
        <w:t> </w:t>
      </w:r>
      <w:r w:rsidRPr="005C1B65">
        <w:rPr>
          <w:rFonts w:cs="Arial"/>
          <w:szCs w:val="22"/>
        </w:rPr>
        <w:t>aby byl odsouhlasen a podepsán všemi zhotoviteli, pokud jsou v době zpracování plánu známi</w:t>
      </w:r>
      <w:r w:rsidR="00A21CDC">
        <w:rPr>
          <w:rFonts w:cs="Arial"/>
          <w:szCs w:val="22"/>
        </w:rPr>
        <w:t>,</w:t>
      </w:r>
    </w:p>
    <w:p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zpracovává a podává oznámení o zahájení prací místně</w:t>
      </w:r>
      <w:r w:rsidR="002B60BE" w:rsidRPr="005C1B65">
        <w:rPr>
          <w:rFonts w:cs="Arial"/>
          <w:szCs w:val="22"/>
        </w:rPr>
        <w:t xml:space="preserve"> </w:t>
      </w:r>
      <w:r w:rsidR="00735DC1">
        <w:rPr>
          <w:rFonts w:cs="Arial"/>
          <w:szCs w:val="22"/>
        </w:rPr>
        <w:t>příslušnému i</w:t>
      </w:r>
      <w:r w:rsidRPr="005C1B65">
        <w:rPr>
          <w:rFonts w:cs="Arial"/>
          <w:szCs w:val="22"/>
        </w:rPr>
        <w:t>nspektorátu práce</w:t>
      </w:r>
      <w:r w:rsidR="00A21CDC">
        <w:rPr>
          <w:rFonts w:cs="Arial"/>
          <w:szCs w:val="22"/>
        </w:rPr>
        <w:t>.</w:t>
      </w:r>
    </w:p>
    <w:p w:rsidR="00637C60" w:rsidRPr="005C1B65" w:rsidRDefault="00735DC1" w:rsidP="00735DC1">
      <w:pPr>
        <w:pStyle w:val="Bntext2"/>
        <w:ind w:hanging="567"/>
        <w:rPr>
          <w:rFonts w:cs="Arial"/>
          <w:b/>
          <w:szCs w:val="22"/>
        </w:rPr>
      </w:pPr>
      <w:proofErr w:type="gramStart"/>
      <w:r>
        <w:rPr>
          <w:rFonts w:cs="Arial"/>
          <w:b/>
          <w:szCs w:val="22"/>
        </w:rPr>
        <w:lastRenderedPageBreak/>
        <w:t>3.2</w:t>
      </w:r>
      <w:proofErr w:type="gramEnd"/>
      <w:r>
        <w:rPr>
          <w:rFonts w:cs="Arial"/>
          <w:b/>
          <w:szCs w:val="22"/>
        </w:rPr>
        <w:t>.</w:t>
      </w:r>
      <w:r>
        <w:rPr>
          <w:rFonts w:cs="Arial"/>
          <w:b/>
          <w:szCs w:val="22"/>
        </w:rPr>
        <w:tab/>
      </w:r>
      <w:r w:rsidR="00637C60" w:rsidRPr="005C1B65">
        <w:rPr>
          <w:rFonts w:cs="Arial"/>
          <w:b/>
          <w:szCs w:val="22"/>
        </w:rPr>
        <w:t xml:space="preserve">Při realizační fázi stavby koordinátor BOZP </w:t>
      </w:r>
      <w:r w:rsidR="00851629" w:rsidRPr="005C1B65">
        <w:rPr>
          <w:rFonts w:cs="Arial"/>
          <w:b/>
          <w:szCs w:val="22"/>
        </w:rPr>
        <w:t>plní</w:t>
      </w:r>
      <w:r w:rsidR="00637C60" w:rsidRPr="005C1B65">
        <w:rPr>
          <w:rFonts w:cs="Arial"/>
          <w:b/>
          <w:szCs w:val="22"/>
        </w:rPr>
        <w:t xml:space="preserve"> zejména tyto činnosti:</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aktualizace plánu BOZP v souvislosti s příchodem nových </w:t>
      </w:r>
      <w:r w:rsidR="00643F9A">
        <w:rPr>
          <w:rFonts w:cs="Arial"/>
          <w:szCs w:val="22"/>
        </w:rPr>
        <w:t>zhotovitelů</w:t>
      </w:r>
      <w:r w:rsidRPr="005C1B65">
        <w:rPr>
          <w:rFonts w:cs="Arial"/>
          <w:szCs w:val="22"/>
        </w:rPr>
        <w:t>, s</w:t>
      </w:r>
      <w:r w:rsidR="00735DC1">
        <w:rPr>
          <w:rFonts w:cs="Arial"/>
          <w:szCs w:val="22"/>
        </w:rPr>
        <w:t xml:space="preserve">e změnami </w:t>
      </w:r>
      <w:r w:rsidRPr="005C1B65">
        <w:rPr>
          <w:rFonts w:cs="Arial"/>
          <w:szCs w:val="22"/>
        </w:rPr>
        <w:t>organizace výstavby, použitých technologií a p</w:t>
      </w:r>
      <w:r w:rsidR="00735DC1">
        <w:rPr>
          <w:rFonts w:cs="Arial"/>
          <w:szCs w:val="22"/>
        </w:rPr>
        <w:t xml:space="preserve">racovních postupů, harmonogramu </w:t>
      </w:r>
      <w:r w:rsidRPr="005C1B65">
        <w:rPr>
          <w:rFonts w:cs="Arial"/>
          <w:szCs w:val="22"/>
        </w:rPr>
        <w:t>stavebních prací</w:t>
      </w:r>
      <w:r w:rsidR="00735DC1">
        <w:rPr>
          <w:rFonts w:cs="Arial"/>
          <w:szCs w:val="22"/>
        </w:rPr>
        <w:t>,</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koordinace spolupráce zhotovitelů nebo osob jimi pověřených při přijímání opatření k zajištění bezpečnosti a ochrany zdraví při práci se zřetelem na povahu stavby a na všeobecné </w:t>
      </w:r>
      <w:r w:rsidR="00527D60">
        <w:rPr>
          <w:rFonts w:cs="Arial"/>
          <w:szCs w:val="22"/>
        </w:rPr>
        <w:t xml:space="preserve">zásady </w:t>
      </w:r>
      <w:r w:rsidR="00527D60" w:rsidRPr="00527D60">
        <w:rPr>
          <w:rFonts w:cs="Arial"/>
          <w:spacing w:val="-6"/>
          <w:szCs w:val="22"/>
        </w:rPr>
        <w:t>prevence rizik a činností prováděných</w:t>
      </w:r>
      <w:r w:rsidRPr="00527D60">
        <w:rPr>
          <w:rFonts w:cs="Arial"/>
          <w:spacing w:val="-6"/>
          <w:szCs w:val="22"/>
        </w:rPr>
        <w:t xml:space="preserve"> na staveništi současně případně v těsné návaznosti, s</w:t>
      </w:r>
      <w:r w:rsidR="00BD6B51" w:rsidRPr="00527D60">
        <w:rPr>
          <w:rFonts w:cs="Arial"/>
          <w:spacing w:val="-6"/>
          <w:szCs w:val="22"/>
        </w:rPr>
        <w:t> </w:t>
      </w:r>
      <w:r w:rsidRPr="00527D60">
        <w:rPr>
          <w:rFonts w:cs="Arial"/>
          <w:spacing w:val="-6"/>
          <w:szCs w:val="22"/>
        </w:rPr>
        <w:t>cílem</w:t>
      </w:r>
      <w:r w:rsidRPr="005C1B65">
        <w:rPr>
          <w:rFonts w:cs="Arial"/>
          <w:szCs w:val="22"/>
        </w:rPr>
        <w:t xml:space="preserve"> chránit zdraví osob, zabraňovat pracovním úrazům a předcházet vzniku nemocí z</w:t>
      </w:r>
      <w:r w:rsidR="00527D60">
        <w:rPr>
          <w:rFonts w:cs="Arial"/>
          <w:szCs w:val="22"/>
        </w:rPr>
        <w:t> </w:t>
      </w:r>
      <w:r w:rsidRPr="005C1B65">
        <w:rPr>
          <w:rFonts w:cs="Arial"/>
          <w:szCs w:val="22"/>
        </w:rPr>
        <w:t>povolání</w:t>
      </w:r>
      <w:r w:rsidR="00527D60">
        <w:rPr>
          <w:rFonts w:cs="Arial"/>
          <w:szCs w:val="22"/>
        </w:rPr>
        <w:t>,</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vyjadřuje se k jednotlivým technologickým, pracovním postupům jednotlivých zhotovitelů z</w:t>
      </w:r>
      <w:r w:rsidR="00BD6B51" w:rsidRPr="005C1B65">
        <w:rPr>
          <w:rFonts w:cs="Arial"/>
          <w:szCs w:val="22"/>
        </w:rPr>
        <w:t> </w:t>
      </w:r>
      <w:r w:rsidRPr="005C1B65">
        <w:rPr>
          <w:rFonts w:cs="Arial"/>
          <w:szCs w:val="22"/>
        </w:rPr>
        <w:t xml:space="preserve">hlediska naplnění požadavků na zajištění </w:t>
      </w:r>
      <w:r w:rsidR="00643F9A">
        <w:rPr>
          <w:rFonts w:cs="Arial"/>
          <w:szCs w:val="22"/>
        </w:rPr>
        <w:t>BOZP při prováděný daných prací,</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dává podněty a na vyžádání zhotovitele doporučuje technická řešení nebo opatření k zajištění </w:t>
      </w:r>
      <w:r w:rsidRPr="009B7495">
        <w:rPr>
          <w:rFonts w:cs="Arial"/>
          <w:spacing w:val="2"/>
          <w:szCs w:val="22"/>
        </w:rPr>
        <w:t xml:space="preserve">bezpečnosti a ochrany zdraví při práci pro stanovení pracovních nebo technologických postupů </w:t>
      </w:r>
      <w:r w:rsidRPr="009B7495">
        <w:rPr>
          <w:rFonts w:cs="Arial"/>
          <w:spacing w:val="-4"/>
          <w:szCs w:val="22"/>
        </w:rPr>
        <w:t>a plánování bezpečného provádění prací, které se s ohledem na věcné a časové vazby při realizaci</w:t>
      </w:r>
      <w:r w:rsidRPr="005C1B65">
        <w:rPr>
          <w:rFonts w:cs="Arial"/>
          <w:szCs w:val="22"/>
        </w:rPr>
        <w:t xml:space="preserve"> stavby uskuteční současně nebo na seb</w:t>
      </w:r>
      <w:r w:rsidR="00486011">
        <w:rPr>
          <w:rFonts w:cs="Arial"/>
          <w:szCs w:val="22"/>
        </w:rPr>
        <w:t>e budou bezprostředně navazovat,</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spolupracuje při stanovení času potřebného k bezpečné</w:t>
      </w:r>
      <w:r w:rsidR="00486011">
        <w:rPr>
          <w:rFonts w:cs="Arial"/>
          <w:szCs w:val="22"/>
        </w:rPr>
        <w:t>mu provádění jednotlivých prací,</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sleduje provádění prací na staveništi a kontroluje, zda jsou dodržovány požadavky</w:t>
      </w:r>
      <w:r w:rsidR="00BD6B51" w:rsidRPr="005C1B65">
        <w:rPr>
          <w:rFonts w:cs="Arial"/>
          <w:szCs w:val="22"/>
        </w:rPr>
        <w:t xml:space="preserve"> </w:t>
      </w:r>
      <w:r w:rsidR="00486011">
        <w:rPr>
          <w:rFonts w:cs="Arial"/>
          <w:szCs w:val="22"/>
        </w:rPr>
        <w:t>na bezpečnost a ochranu zdraví,</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upozorňuje zhotovitele na nedostatky v uplatňování požadavků na bezpečnost a ochranu zdraví při práci zjištěné na pracovišti převzatém zhotovitelem stavby a vyžaduje bez zbytečného odkladu zjednání nápravy, oznamuje zadavateli stavby případy podle předchozího bodu, nebyla-li přija</w:t>
      </w:r>
      <w:r w:rsidR="00486011">
        <w:rPr>
          <w:rFonts w:cs="Arial"/>
          <w:szCs w:val="22"/>
        </w:rPr>
        <w:t>ta opatření ke zjednání nápravy,</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provádí záznamy o zjištěných nedostatcích v oblasti BOZP na staveništi, na něž prokazatelně upozornil zhotovitele, a dále zapisuje údaje o tom, zda a jakým způsobem </w:t>
      </w:r>
      <w:r w:rsidR="00486011">
        <w:rPr>
          <w:rFonts w:cs="Arial"/>
          <w:szCs w:val="22"/>
        </w:rPr>
        <w:t>byly tyto nedostatky odstraněny,</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kontroluje zabezpečení obvodu staveniště, včetně vstupu a vjezdu na staveniště s cílem zamezit vs</w:t>
      </w:r>
      <w:r w:rsidR="00486011">
        <w:rPr>
          <w:rFonts w:cs="Arial"/>
          <w:szCs w:val="22"/>
        </w:rPr>
        <w:t>tup nepovolaným fyzickým osobám,</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bez zbytečného prodlení informuje zhotovitele stavby o bezpečnostních a zdravotních rizicích, která vznikla na</w:t>
      </w:r>
      <w:r w:rsidR="00486011">
        <w:rPr>
          <w:rFonts w:cs="Arial"/>
          <w:szCs w:val="22"/>
        </w:rPr>
        <w:t xml:space="preserve"> staveništi během postupu prací,</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dává podněty a doporučuje technická řešení nebo opatření k zajištění bezpečnosti a ochrany zdraví při práci pro stanovení praco</w:t>
      </w:r>
      <w:r w:rsidR="00486011">
        <w:rPr>
          <w:rFonts w:cs="Arial"/>
          <w:szCs w:val="22"/>
        </w:rPr>
        <w:t>vních a technologických postupů,</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zúčastňuje se kontrolní prohlídky stavby, k ní</w:t>
      </w:r>
      <w:r w:rsidR="00486011">
        <w:rPr>
          <w:rFonts w:cs="Arial"/>
          <w:szCs w:val="22"/>
        </w:rPr>
        <w:t>ž bude přizván stavebním úřadem,</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navrhuje termíny kontrolních dnů k dodržování Plánu BOZP za účasti zhotovitelů a</w:t>
      </w:r>
      <w:r w:rsidR="00BD6B51" w:rsidRPr="005C1B65">
        <w:rPr>
          <w:rFonts w:cs="Arial"/>
          <w:szCs w:val="22"/>
        </w:rPr>
        <w:t xml:space="preserve"> </w:t>
      </w:r>
      <w:r w:rsidRPr="005C1B65">
        <w:rPr>
          <w:rFonts w:cs="Arial"/>
          <w:szCs w:val="22"/>
        </w:rPr>
        <w:t>organizuje jejich konání</w:t>
      </w:r>
      <w:r w:rsidR="00486011">
        <w:rPr>
          <w:rFonts w:cs="Arial"/>
          <w:szCs w:val="22"/>
        </w:rPr>
        <w:t>,</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sleduje, zda zhotovitelé dodržují plán BOZP a projednává s nimi opatření a termíny </w:t>
      </w:r>
      <w:r w:rsidR="00486011">
        <w:rPr>
          <w:rFonts w:cs="Arial"/>
          <w:szCs w:val="22"/>
        </w:rPr>
        <w:t>k nápravě zjištěných nedostatků,</w:t>
      </w:r>
    </w:p>
    <w:p w:rsidR="00637C60" w:rsidRPr="005C1B65" w:rsidRDefault="00637C60" w:rsidP="00735DC1">
      <w:pPr>
        <w:pStyle w:val="Bntext2"/>
        <w:ind w:left="284" w:hanging="142"/>
        <w:rPr>
          <w:rFonts w:cs="Arial"/>
          <w:szCs w:val="22"/>
        </w:rPr>
      </w:pPr>
      <w:r w:rsidRPr="005C1B65">
        <w:rPr>
          <w:rFonts w:cs="Arial"/>
          <w:szCs w:val="22"/>
        </w:rPr>
        <w:t>-</w:t>
      </w:r>
      <w:r w:rsidR="00486011">
        <w:rPr>
          <w:rFonts w:cs="Arial"/>
          <w:szCs w:val="22"/>
        </w:rPr>
        <w:tab/>
        <w:t>účastní se porad vedení stavby,</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účastní se kontrolních dnů stavby stanovených objednatelem, případně technickým dozorem </w:t>
      </w:r>
      <w:r w:rsidRPr="009B7495">
        <w:rPr>
          <w:rFonts w:cs="Arial"/>
          <w:spacing w:val="-2"/>
          <w:szCs w:val="22"/>
        </w:rPr>
        <w:t>investora. Do zápisů z kontrolních dnů uvádí</w:t>
      </w:r>
      <w:r w:rsidRPr="009B7495">
        <w:rPr>
          <w:rFonts w:cs="Arial"/>
          <w:szCs w:val="22"/>
        </w:rPr>
        <w:t xml:space="preserve"> zjištění, n</w:t>
      </w:r>
      <w:r w:rsidR="009B7495">
        <w:rPr>
          <w:rFonts w:cs="Arial"/>
          <w:szCs w:val="22"/>
        </w:rPr>
        <w:t xml:space="preserve">edostatky příp. návrhy opatření </w:t>
      </w:r>
      <w:r w:rsidRPr="009B7495">
        <w:rPr>
          <w:rFonts w:cs="Arial"/>
          <w:szCs w:val="22"/>
        </w:rPr>
        <w:t>v</w:t>
      </w:r>
      <w:r w:rsidR="00BD6B51" w:rsidRPr="009B7495">
        <w:rPr>
          <w:rFonts w:cs="Arial"/>
          <w:szCs w:val="22"/>
        </w:rPr>
        <w:t> </w:t>
      </w:r>
      <w:r w:rsidRPr="009B7495">
        <w:rPr>
          <w:rFonts w:cs="Arial"/>
          <w:szCs w:val="22"/>
        </w:rPr>
        <w:t>souvislosti</w:t>
      </w:r>
      <w:r w:rsidRPr="005C1B65">
        <w:rPr>
          <w:rFonts w:cs="Arial"/>
          <w:szCs w:val="22"/>
        </w:rPr>
        <w:t xml:space="preserve"> s dodržováním bezpečnosti a ochrany zdraví při práci na staveništi</w:t>
      </w:r>
      <w:r w:rsidR="006C3F72">
        <w:rPr>
          <w:rFonts w:cs="Arial"/>
          <w:szCs w:val="22"/>
        </w:rPr>
        <w:t>,</w:t>
      </w:r>
    </w:p>
    <w:p w:rsidR="00637C60" w:rsidRPr="005C1B65" w:rsidRDefault="009B7495" w:rsidP="00735DC1">
      <w:pPr>
        <w:pStyle w:val="Bntext2"/>
        <w:ind w:left="284" w:hanging="142"/>
        <w:rPr>
          <w:rFonts w:cs="Arial"/>
          <w:szCs w:val="22"/>
        </w:rPr>
      </w:pPr>
      <w:r>
        <w:rPr>
          <w:rFonts w:cs="Arial"/>
          <w:szCs w:val="22"/>
        </w:rPr>
        <w:t>-</w:t>
      </w:r>
      <w:r>
        <w:rPr>
          <w:rFonts w:cs="Arial"/>
          <w:szCs w:val="22"/>
        </w:rPr>
        <w:tab/>
      </w:r>
      <w:r w:rsidR="006C3F72">
        <w:rPr>
          <w:rFonts w:cs="Arial"/>
          <w:spacing w:val="-4"/>
          <w:szCs w:val="22"/>
        </w:rPr>
        <w:t>m</w:t>
      </w:r>
      <w:r w:rsidR="00637C60" w:rsidRPr="009B7495">
        <w:rPr>
          <w:rFonts w:cs="Arial"/>
          <w:spacing w:val="-4"/>
          <w:szCs w:val="22"/>
        </w:rPr>
        <w:t>inimálně jedenkrát měsíčně předá objednateli písemnou zpr</w:t>
      </w:r>
      <w:r w:rsidR="00735DC1" w:rsidRPr="009B7495">
        <w:rPr>
          <w:rFonts w:cs="Arial"/>
          <w:spacing w:val="-4"/>
          <w:szCs w:val="22"/>
        </w:rPr>
        <w:t xml:space="preserve">ávu o dodržování bezpečnosti </w:t>
      </w:r>
      <w:r w:rsidR="00637C60" w:rsidRPr="009B7495">
        <w:rPr>
          <w:rFonts w:cs="Arial"/>
          <w:spacing w:val="-4"/>
          <w:szCs w:val="22"/>
        </w:rPr>
        <w:t>a ochrany</w:t>
      </w:r>
      <w:r w:rsidR="00637C60" w:rsidRPr="005C1B65">
        <w:rPr>
          <w:rFonts w:cs="Arial"/>
          <w:szCs w:val="22"/>
        </w:rPr>
        <w:t xml:space="preserve"> zdraví při práci na staveništi</w:t>
      </w:r>
      <w:r w:rsidR="00486011">
        <w:rPr>
          <w:rFonts w:cs="Arial"/>
          <w:szCs w:val="22"/>
        </w:rPr>
        <w:t>.</w:t>
      </w:r>
    </w:p>
    <w:p w:rsidR="00637C60" w:rsidRDefault="00637C60" w:rsidP="00637C60">
      <w:pPr>
        <w:pStyle w:val="Bntext2"/>
        <w:rPr>
          <w:rFonts w:cs="Arial"/>
          <w:szCs w:val="22"/>
        </w:rPr>
      </w:pPr>
    </w:p>
    <w:p w:rsidR="00111ECB" w:rsidRPr="005C1B65" w:rsidRDefault="00111ECB" w:rsidP="00637C60">
      <w:pPr>
        <w:pStyle w:val="Bntext2"/>
        <w:rPr>
          <w:rFonts w:cs="Arial"/>
          <w:szCs w:val="22"/>
        </w:rPr>
      </w:pPr>
    </w:p>
    <w:p w:rsidR="00637C60" w:rsidRPr="005C1B65" w:rsidRDefault="00735DC1" w:rsidP="00735DC1">
      <w:pPr>
        <w:pStyle w:val="Bntext2"/>
        <w:ind w:hanging="567"/>
        <w:rPr>
          <w:rFonts w:cs="Arial"/>
          <w:b/>
          <w:szCs w:val="22"/>
        </w:rPr>
      </w:pPr>
      <w:proofErr w:type="gramStart"/>
      <w:r>
        <w:rPr>
          <w:rFonts w:cs="Arial"/>
          <w:b/>
          <w:szCs w:val="22"/>
        </w:rPr>
        <w:t>3.3</w:t>
      </w:r>
      <w:proofErr w:type="gramEnd"/>
      <w:r>
        <w:rPr>
          <w:rFonts w:cs="Arial"/>
          <w:b/>
          <w:szCs w:val="22"/>
        </w:rPr>
        <w:t>.</w:t>
      </w:r>
      <w:r>
        <w:rPr>
          <w:rFonts w:cs="Arial"/>
          <w:b/>
          <w:szCs w:val="22"/>
        </w:rPr>
        <w:tab/>
      </w:r>
      <w:r w:rsidR="00851629" w:rsidRPr="005C1B65">
        <w:rPr>
          <w:rFonts w:cs="Arial"/>
          <w:b/>
          <w:szCs w:val="22"/>
        </w:rPr>
        <w:t>Příkazník</w:t>
      </w:r>
      <w:r w:rsidR="00637C60" w:rsidRPr="005C1B65">
        <w:rPr>
          <w:rFonts w:cs="Arial"/>
          <w:b/>
          <w:szCs w:val="22"/>
        </w:rPr>
        <w:t xml:space="preserve"> je dále povinen:  </w:t>
      </w:r>
    </w:p>
    <w:p w:rsidR="00637C60"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 xml:space="preserve">upozornit </w:t>
      </w:r>
      <w:r w:rsidR="00851629" w:rsidRPr="005C1B65">
        <w:rPr>
          <w:rFonts w:cs="Arial"/>
          <w:szCs w:val="22"/>
        </w:rPr>
        <w:t>příkazce</w:t>
      </w:r>
      <w:r w:rsidRPr="005C1B65">
        <w:rPr>
          <w:rFonts w:cs="Arial"/>
          <w:szCs w:val="22"/>
        </w:rPr>
        <w:t xml:space="preserve"> na zřejmou nevhodnost jeho pokynů, které by mohly mít za následek vznik škody, a to ihned, když se takovou skutečnost dozvěděl. V případě, že </w:t>
      </w:r>
      <w:r w:rsidR="00BD6B51" w:rsidRPr="005C1B65">
        <w:rPr>
          <w:rFonts w:cs="Arial"/>
          <w:szCs w:val="22"/>
        </w:rPr>
        <w:t>příkazce</w:t>
      </w:r>
      <w:r w:rsidRPr="005C1B65">
        <w:rPr>
          <w:rFonts w:cs="Arial"/>
          <w:szCs w:val="22"/>
        </w:rPr>
        <w:t xml:space="preserve"> i přes upozornění </w:t>
      </w:r>
      <w:r w:rsidR="00BD6B51" w:rsidRPr="005C1B65">
        <w:rPr>
          <w:rFonts w:cs="Arial"/>
          <w:szCs w:val="22"/>
        </w:rPr>
        <w:t>příkazníka</w:t>
      </w:r>
      <w:r w:rsidRPr="005C1B65">
        <w:rPr>
          <w:rFonts w:cs="Arial"/>
          <w:szCs w:val="22"/>
        </w:rPr>
        <w:t xml:space="preserve"> na splnění pokynů trvá, </w:t>
      </w:r>
      <w:r w:rsidR="00BD6B51" w:rsidRPr="005C1B65">
        <w:rPr>
          <w:rFonts w:cs="Arial"/>
          <w:szCs w:val="22"/>
        </w:rPr>
        <w:t>příkazník</w:t>
      </w:r>
      <w:r w:rsidRPr="005C1B65">
        <w:rPr>
          <w:rFonts w:cs="Arial"/>
          <w:szCs w:val="22"/>
        </w:rPr>
        <w:t xml:space="preserve"> neo</w:t>
      </w:r>
      <w:r w:rsidR="006C3F72">
        <w:rPr>
          <w:rFonts w:cs="Arial"/>
          <w:szCs w:val="22"/>
        </w:rPr>
        <w:t>dpovídá za škodu takto vzniklou,</w:t>
      </w:r>
    </w:p>
    <w:p w:rsidR="00637C60" w:rsidRPr="005C1B65" w:rsidRDefault="008A1BC0" w:rsidP="008A1BC0">
      <w:pPr>
        <w:pStyle w:val="Bntext2"/>
        <w:ind w:left="284" w:hanging="142"/>
        <w:rPr>
          <w:rFonts w:cs="Arial"/>
          <w:szCs w:val="22"/>
        </w:rPr>
      </w:pPr>
      <w:r>
        <w:rPr>
          <w:rFonts w:cs="Arial"/>
          <w:szCs w:val="22"/>
        </w:rPr>
        <w:t>-</w:t>
      </w:r>
      <w:r>
        <w:rPr>
          <w:rFonts w:cs="Arial"/>
          <w:szCs w:val="22"/>
        </w:rPr>
        <w:tab/>
      </w:r>
      <w:r w:rsidR="006C3F72">
        <w:rPr>
          <w:rFonts w:cs="Arial"/>
          <w:szCs w:val="22"/>
        </w:rPr>
        <w:t>b</w:t>
      </w:r>
      <w:r w:rsidR="00637C60" w:rsidRPr="005C1B65">
        <w:rPr>
          <w:rFonts w:cs="Arial"/>
          <w:szCs w:val="22"/>
        </w:rPr>
        <w:t xml:space="preserve">ez zbytečného odkladu předat </w:t>
      </w:r>
      <w:r w:rsidR="00851629" w:rsidRPr="005C1B65">
        <w:rPr>
          <w:rFonts w:cs="Arial"/>
          <w:szCs w:val="22"/>
        </w:rPr>
        <w:t>příkazci</w:t>
      </w:r>
      <w:r w:rsidR="00637C60" w:rsidRPr="005C1B65">
        <w:rPr>
          <w:rFonts w:cs="Arial"/>
          <w:szCs w:val="22"/>
        </w:rPr>
        <w:t xml:space="preserve"> jakékoliv věci získané pro něho při své činnosti,</w:t>
      </w:r>
    </w:p>
    <w:p w:rsidR="00637C60"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postupovat při zařizování záležitostí plynoucích z této smlouvy osobně a s odbornou péčí,</w:t>
      </w:r>
    </w:p>
    <w:p w:rsidR="00637C60"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 xml:space="preserve">řídit se pokyny </w:t>
      </w:r>
      <w:r w:rsidR="00851629" w:rsidRPr="005C1B65">
        <w:rPr>
          <w:rFonts w:cs="Arial"/>
          <w:szCs w:val="22"/>
        </w:rPr>
        <w:t>příkazce</w:t>
      </w:r>
      <w:r w:rsidRPr="005C1B65">
        <w:rPr>
          <w:rFonts w:cs="Arial"/>
          <w:szCs w:val="22"/>
        </w:rPr>
        <w:t xml:space="preserve"> a jednat v jeho zájmu,</w:t>
      </w:r>
    </w:p>
    <w:p w:rsidR="00637C60" w:rsidRPr="005C1B65" w:rsidRDefault="00637C60" w:rsidP="00137AD3">
      <w:pPr>
        <w:pStyle w:val="Bntext2"/>
        <w:ind w:left="284" w:hanging="142"/>
        <w:rPr>
          <w:rFonts w:cs="Arial"/>
          <w:szCs w:val="22"/>
        </w:rPr>
      </w:pPr>
      <w:r w:rsidRPr="005C1B65">
        <w:rPr>
          <w:rFonts w:cs="Arial"/>
          <w:szCs w:val="22"/>
        </w:rPr>
        <w:t>-</w:t>
      </w:r>
      <w:r w:rsidRPr="005C1B65">
        <w:rPr>
          <w:rFonts w:cs="Arial"/>
          <w:szCs w:val="22"/>
        </w:rPr>
        <w:tab/>
      </w:r>
      <w:r w:rsidRPr="00137AD3">
        <w:rPr>
          <w:rFonts w:cs="Arial"/>
          <w:spacing w:val="-6"/>
          <w:szCs w:val="22"/>
        </w:rPr>
        <w:t>dodržovat závazné právní předpisy, technické normy a vyjádření veřejnoprávních orgánů</w:t>
      </w:r>
      <w:r w:rsidR="00137AD3" w:rsidRPr="00137AD3">
        <w:rPr>
          <w:rFonts w:cs="Arial"/>
          <w:spacing w:val="-6"/>
          <w:szCs w:val="22"/>
        </w:rPr>
        <w:t xml:space="preserve"> </w:t>
      </w:r>
      <w:r w:rsidRPr="00137AD3">
        <w:rPr>
          <w:rFonts w:cs="Arial"/>
          <w:spacing w:val="-6"/>
          <w:szCs w:val="22"/>
        </w:rPr>
        <w:t>a</w:t>
      </w:r>
      <w:r w:rsidR="00AB1689" w:rsidRPr="00137AD3">
        <w:rPr>
          <w:rFonts w:cs="Arial"/>
          <w:spacing w:val="-6"/>
          <w:szCs w:val="22"/>
        </w:rPr>
        <w:t> </w:t>
      </w:r>
      <w:r w:rsidRPr="00137AD3">
        <w:rPr>
          <w:rFonts w:cs="Arial"/>
          <w:spacing w:val="-6"/>
          <w:szCs w:val="22"/>
        </w:rPr>
        <w:t>organizací,</w:t>
      </w:r>
    </w:p>
    <w:p w:rsidR="00B71A85" w:rsidRPr="005C1B65" w:rsidRDefault="00B71A85" w:rsidP="002904E1">
      <w:pPr>
        <w:pStyle w:val="Bntext2"/>
        <w:ind w:left="284" w:hanging="142"/>
        <w:rPr>
          <w:rFonts w:cs="Arial"/>
          <w:szCs w:val="22"/>
        </w:rPr>
      </w:pPr>
      <w:r w:rsidRPr="005C1B65">
        <w:rPr>
          <w:rFonts w:cs="Arial"/>
          <w:szCs w:val="22"/>
        </w:rPr>
        <w:t xml:space="preserve">- </w:t>
      </w:r>
      <w:r w:rsidRPr="002904E1">
        <w:rPr>
          <w:rFonts w:cs="Arial"/>
          <w:spacing w:val="6"/>
          <w:szCs w:val="22"/>
        </w:rPr>
        <w:t>zastavit činnost nebo odstavit zařízení, pokud by výkon této činnosti či zařízení byl v</w:t>
      </w:r>
      <w:r w:rsidR="002904E1" w:rsidRPr="002904E1">
        <w:rPr>
          <w:rFonts w:cs="Arial"/>
          <w:spacing w:val="6"/>
          <w:szCs w:val="22"/>
        </w:rPr>
        <w:t> </w:t>
      </w:r>
      <w:r w:rsidRPr="002904E1">
        <w:rPr>
          <w:rFonts w:cs="Arial"/>
          <w:spacing w:val="6"/>
          <w:szCs w:val="22"/>
        </w:rPr>
        <w:t>rozporu</w:t>
      </w:r>
      <w:r w:rsidR="002904E1">
        <w:rPr>
          <w:rFonts w:cs="Arial"/>
          <w:szCs w:val="22"/>
        </w:rPr>
        <w:t xml:space="preserve"> </w:t>
      </w:r>
      <w:r w:rsidRPr="005C1B65">
        <w:rPr>
          <w:rFonts w:cs="Arial"/>
          <w:szCs w:val="22"/>
        </w:rPr>
        <w:t>s bezpečností a ochranu zdraví při práci na pracovišti převzatém zhotovitelem stavby</w:t>
      </w:r>
      <w:r w:rsidR="002904E1">
        <w:rPr>
          <w:rFonts w:cs="Arial"/>
          <w:szCs w:val="22"/>
        </w:rPr>
        <w:t>,</w:t>
      </w:r>
    </w:p>
    <w:p w:rsidR="00637C60"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 xml:space="preserve">bez odkladů oznámit </w:t>
      </w:r>
      <w:r w:rsidR="00851629" w:rsidRPr="005C1B65">
        <w:rPr>
          <w:rFonts w:cs="Arial"/>
          <w:szCs w:val="22"/>
        </w:rPr>
        <w:t>příkazci</w:t>
      </w:r>
      <w:r w:rsidRPr="005C1B65">
        <w:rPr>
          <w:rFonts w:cs="Arial"/>
          <w:szCs w:val="22"/>
        </w:rPr>
        <w:t xml:space="preserve"> veškeré skutečnosti, které by mohly vést ke změně pokynů</w:t>
      </w:r>
    </w:p>
    <w:p w:rsidR="00637C60"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r>
      <w:r w:rsidR="00851629" w:rsidRPr="005C1B65">
        <w:rPr>
          <w:rFonts w:cs="Arial"/>
          <w:szCs w:val="22"/>
        </w:rPr>
        <w:t>příkazce</w:t>
      </w:r>
      <w:r w:rsidRPr="005C1B65">
        <w:rPr>
          <w:rFonts w:cs="Arial"/>
          <w:szCs w:val="22"/>
        </w:rPr>
        <w:t>,</w:t>
      </w:r>
    </w:p>
    <w:p w:rsidR="00637C60"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 xml:space="preserve">poskytovat </w:t>
      </w:r>
      <w:r w:rsidR="00851629" w:rsidRPr="005C1B65">
        <w:rPr>
          <w:rFonts w:cs="Arial"/>
          <w:szCs w:val="22"/>
        </w:rPr>
        <w:t>příkazci</w:t>
      </w:r>
      <w:r w:rsidRPr="005C1B65">
        <w:rPr>
          <w:rFonts w:cs="Arial"/>
          <w:szCs w:val="22"/>
        </w:rPr>
        <w:t xml:space="preserve"> veškeré informace, doklady apod., písemnou formou,</w:t>
      </w:r>
    </w:p>
    <w:p w:rsidR="00AB1689"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 xml:space="preserve">předkládat </w:t>
      </w:r>
      <w:r w:rsidR="00851629" w:rsidRPr="005C1B65">
        <w:rPr>
          <w:rFonts w:cs="Arial"/>
          <w:szCs w:val="22"/>
        </w:rPr>
        <w:t>příkazci</w:t>
      </w:r>
      <w:r w:rsidRPr="005C1B65">
        <w:rPr>
          <w:rFonts w:cs="Arial"/>
          <w:szCs w:val="22"/>
        </w:rPr>
        <w:t xml:space="preserve"> k odsouhlasení rozhodující písemnosti týkající se realizace stavby,</w:t>
      </w:r>
    </w:p>
    <w:p w:rsidR="00637C60" w:rsidRPr="005C1B65" w:rsidRDefault="00AB1689" w:rsidP="008A1BC0">
      <w:pPr>
        <w:pStyle w:val="Bntext2"/>
        <w:ind w:left="284" w:hanging="142"/>
        <w:rPr>
          <w:rFonts w:cs="Arial"/>
          <w:szCs w:val="22"/>
        </w:rPr>
      </w:pPr>
      <w:r w:rsidRPr="005C1B65">
        <w:rPr>
          <w:rFonts w:cs="Arial"/>
          <w:szCs w:val="22"/>
        </w:rPr>
        <w:t xml:space="preserve">- </w:t>
      </w:r>
      <w:r w:rsidR="00637C60" w:rsidRPr="005C1B65">
        <w:rPr>
          <w:rFonts w:cs="Arial"/>
          <w:szCs w:val="22"/>
        </w:rPr>
        <w:t xml:space="preserve">uplatňovat práva </w:t>
      </w:r>
      <w:r w:rsidR="00851629" w:rsidRPr="005C1B65">
        <w:rPr>
          <w:rFonts w:cs="Arial"/>
          <w:szCs w:val="22"/>
        </w:rPr>
        <w:t>příkazce</w:t>
      </w:r>
      <w:r w:rsidR="00637C60" w:rsidRPr="005C1B65">
        <w:rPr>
          <w:rFonts w:cs="Arial"/>
          <w:szCs w:val="22"/>
        </w:rPr>
        <w:t xml:space="preserve"> ze smlouvy o dílo v rozsahu vykonávané inženýrské činnosti.</w:t>
      </w:r>
    </w:p>
    <w:p w:rsidR="00B71A85" w:rsidRPr="005C1B65" w:rsidRDefault="00B71A85" w:rsidP="00AB1689">
      <w:pPr>
        <w:pStyle w:val="Bntext2"/>
        <w:rPr>
          <w:rFonts w:cs="Arial"/>
          <w:szCs w:val="22"/>
        </w:rPr>
      </w:pPr>
    </w:p>
    <w:p w:rsidR="00392621" w:rsidRPr="005C1B65" w:rsidRDefault="00392621" w:rsidP="002C48E7">
      <w:pPr>
        <w:pStyle w:val="Zkladntextodsazen31"/>
        <w:ind w:left="0" w:firstLine="0"/>
        <w:rPr>
          <w:rFonts w:ascii="Arial" w:hAnsi="Arial" w:cs="Arial"/>
          <w:sz w:val="22"/>
          <w:szCs w:val="22"/>
        </w:rPr>
      </w:pPr>
    </w:p>
    <w:p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Článek 4 - Čas plnění</w:t>
      </w:r>
    </w:p>
    <w:p w:rsidR="00AC6FBA" w:rsidRDefault="00AA02D9" w:rsidP="00AC6FBA">
      <w:pPr>
        <w:pStyle w:val="Zkladntextodsazen"/>
        <w:numPr>
          <w:ilvl w:val="1"/>
          <w:numId w:val="2"/>
        </w:numPr>
        <w:tabs>
          <w:tab w:val="clear" w:pos="480"/>
          <w:tab w:val="left" w:pos="567"/>
        </w:tabs>
        <w:ind w:left="0" w:firstLine="0"/>
        <w:jc w:val="both"/>
        <w:rPr>
          <w:rFonts w:ascii="Arial" w:hAnsi="Arial" w:cs="Arial"/>
          <w:sz w:val="22"/>
          <w:szCs w:val="22"/>
        </w:rPr>
      </w:pPr>
      <w:r w:rsidRPr="005C1B65">
        <w:rPr>
          <w:rFonts w:ascii="Arial" w:hAnsi="Arial" w:cs="Arial"/>
          <w:sz w:val="22"/>
          <w:szCs w:val="22"/>
        </w:rPr>
        <w:t>Příkazník</w:t>
      </w:r>
      <w:r w:rsidR="00392621" w:rsidRPr="005C1B65">
        <w:rPr>
          <w:rFonts w:ascii="Arial" w:hAnsi="Arial" w:cs="Arial"/>
          <w:sz w:val="22"/>
          <w:szCs w:val="22"/>
        </w:rPr>
        <w:t xml:space="preserve"> zahájí činnost ihned po nabytí </w:t>
      </w:r>
      <w:r w:rsidR="00870C1D" w:rsidRPr="005C1B65">
        <w:rPr>
          <w:rFonts w:ascii="Arial" w:hAnsi="Arial" w:cs="Arial"/>
          <w:sz w:val="22"/>
          <w:szCs w:val="22"/>
        </w:rPr>
        <w:t>účinnosti</w:t>
      </w:r>
      <w:r w:rsidR="00392621" w:rsidRPr="005C1B65">
        <w:rPr>
          <w:rFonts w:ascii="Arial" w:hAnsi="Arial" w:cs="Arial"/>
          <w:sz w:val="22"/>
          <w:szCs w:val="22"/>
        </w:rPr>
        <w:t xml:space="preserve"> této smlouvy.</w:t>
      </w:r>
      <w:r w:rsidR="00A47F6D" w:rsidRPr="005C1B65">
        <w:rPr>
          <w:rFonts w:ascii="Arial" w:hAnsi="Arial" w:cs="Arial"/>
          <w:sz w:val="22"/>
          <w:szCs w:val="22"/>
        </w:rPr>
        <w:t xml:space="preserve"> Předpokládaný termín zahájení </w:t>
      </w:r>
      <w:r w:rsidR="003B06DD" w:rsidRPr="005C1B65">
        <w:rPr>
          <w:rFonts w:ascii="Arial" w:hAnsi="Arial" w:cs="Arial"/>
          <w:sz w:val="22"/>
          <w:szCs w:val="22"/>
        </w:rPr>
        <w:t xml:space="preserve">činností je </w:t>
      </w:r>
      <w:r w:rsidR="003206C0" w:rsidRPr="00F26626">
        <w:rPr>
          <w:rFonts w:ascii="Arial" w:hAnsi="Arial" w:cs="Arial"/>
          <w:sz w:val="22"/>
          <w:szCs w:val="22"/>
        </w:rPr>
        <w:t>0</w:t>
      </w:r>
      <w:r w:rsidR="00F25EC8">
        <w:rPr>
          <w:rFonts w:ascii="Arial" w:hAnsi="Arial" w:cs="Arial"/>
          <w:sz w:val="22"/>
          <w:szCs w:val="22"/>
        </w:rPr>
        <w:t>3</w:t>
      </w:r>
      <w:r w:rsidR="00A47F6D" w:rsidRPr="00F26626">
        <w:rPr>
          <w:rFonts w:ascii="Arial" w:hAnsi="Arial" w:cs="Arial"/>
          <w:sz w:val="22"/>
          <w:szCs w:val="22"/>
        </w:rPr>
        <w:t>/20</w:t>
      </w:r>
      <w:r w:rsidR="00701CE7" w:rsidRPr="00F26626">
        <w:rPr>
          <w:rFonts w:ascii="Arial" w:hAnsi="Arial" w:cs="Arial"/>
          <w:sz w:val="22"/>
          <w:szCs w:val="22"/>
        </w:rPr>
        <w:t>1</w:t>
      </w:r>
      <w:r w:rsidR="00F25EC8">
        <w:rPr>
          <w:rFonts w:ascii="Arial" w:hAnsi="Arial" w:cs="Arial"/>
          <w:sz w:val="22"/>
          <w:szCs w:val="22"/>
        </w:rPr>
        <w:t>9</w:t>
      </w:r>
      <w:r w:rsidR="00A47F6D" w:rsidRPr="005C1B65">
        <w:rPr>
          <w:rFonts w:ascii="Arial" w:hAnsi="Arial" w:cs="Arial"/>
          <w:sz w:val="22"/>
          <w:szCs w:val="22"/>
        </w:rPr>
        <w:t>.</w:t>
      </w:r>
    </w:p>
    <w:p w:rsidR="00AC6FBA" w:rsidRPr="007100DC" w:rsidRDefault="00AC6FBA" w:rsidP="00AC6FBA">
      <w:pPr>
        <w:pStyle w:val="Zkladntextodsazen"/>
        <w:tabs>
          <w:tab w:val="left" w:pos="567"/>
        </w:tabs>
        <w:spacing w:line="260" w:lineRule="exact"/>
        <w:jc w:val="both"/>
        <w:rPr>
          <w:rFonts w:ascii="Arial" w:hAnsi="Arial" w:cs="Arial"/>
          <w:sz w:val="22"/>
          <w:szCs w:val="22"/>
        </w:rPr>
      </w:pPr>
      <w:r w:rsidRPr="007100DC">
        <w:rPr>
          <w:rFonts w:ascii="Arial" w:hAnsi="Arial" w:cs="Arial"/>
          <w:sz w:val="22"/>
          <w:szCs w:val="22"/>
        </w:rPr>
        <w:t>Zahájení realizace stavby – předání staveniště:</w:t>
      </w:r>
      <w:r w:rsidRPr="007100DC">
        <w:rPr>
          <w:rFonts w:ascii="Arial" w:hAnsi="Arial" w:cs="Arial"/>
          <w:sz w:val="22"/>
          <w:szCs w:val="22"/>
        </w:rPr>
        <w:tab/>
      </w:r>
      <w:r w:rsidR="00F25EC8">
        <w:rPr>
          <w:rFonts w:ascii="Arial" w:hAnsi="Arial" w:cs="Arial"/>
          <w:sz w:val="22"/>
          <w:szCs w:val="22"/>
        </w:rPr>
        <w:tab/>
      </w:r>
      <w:r w:rsidR="00F25EC8">
        <w:rPr>
          <w:rFonts w:ascii="Arial" w:hAnsi="Arial" w:cs="Arial"/>
          <w:sz w:val="22"/>
          <w:szCs w:val="22"/>
        </w:rPr>
        <w:tab/>
      </w:r>
      <w:r w:rsidRPr="007100DC">
        <w:rPr>
          <w:rFonts w:ascii="Arial" w:hAnsi="Arial" w:cs="Arial"/>
          <w:sz w:val="22"/>
          <w:szCs w:val="22"/>
        </w:rPr>
        <w:t xml:space="preserve">předpoklad </w:t>
      </w:r>
      <w:r w:rsidR="00F25EC8">
        <w:rPr>
          <w:rFonts w:ascii="Arial" w:hAnsi="Arial" w:cs="Arial"/>
          <w:sz w:val="22"/>
          <w:szCs w:val="22"/>
        </w:rPr>
        <w:t>3</w:t>
      </w:r>
      <w:r w:rsidRPr="007100DC">
        <w:rPr>
          <w:rFonts w:ascii="Arial" w:hAnsi="Arial" w:cs="Arial"/>
          <w:sz w:val="22"/>
          <w:szCs w:val="22"/>
        </w:rPr>
        <w:t>/201</w:t>
      </w:r>
      <w:r w:rsidR="00F25EC8">
        <w:rPr>
          <w:rFonts w:ascii="Arial" w:hAnsi="Arial" w:cs="Arial"/>
          <w:sz w:val="22"/>
          <w:szCs w:val="22"/>
        </w:rPr>
        <w:t>9</w:t>
      </w:r>
    </w:p>
    <w:p w:rsidR="00AC6FBA" w:rsidRPr="007100DC" w:rsidRDefault="00AC6FBA" w:rsidP="00AC6FBA">
      <w:pPr>
        <w:pStyle w:val="Zkladntextodsazen"/>
        <w:tabs>
          <w:tab w:val="left" w:pos="567"/>
        </w:tabs>
        <w:spacing w:line="260" w:lineRule="exact"/>
        <w:jc w:val="both"/>
        <w:rPr>
          <w:rFonts w:ascii="Arial" w:hAnsi="Arial" w:cs="Arial"/>
          <w:sz w:val="22"/>
          <w:szCs w:val="22"/>
        </w:rPr>
      </w:pPr>
      <w:r w:rsidRPr="007100DC">
        <w:rPr>
          <w:rFonts w:ascii="Arial" w:hAnsi="Arial" w:cs="Arial"/>
          <w:sz w:val="22"/>
          <w:szCs w:val="22"/>
        </w:rPr>
        <w:t>Dokončení stavební části díla, uvedení do předčasného užívání:</w:t>
      </w:r>
      <w:r w:rsidRPr="007100DC">
        <w:rPr>
          <w:rFonts w:ascii="Arial" w:hAnsi="Arial" w:cs="Arial"/>
          <w:sz w:val="22"/>
          <w:szCs w:val="22"/>
        </w:rPr>
        <w:tab/>
        <w:t>do 3</w:t>
      </w:r>
      <w:r w:rsidR="003C5210">
        <w:rPr>
          <w:rFonts w:ascii="Arial" w:hAnsi="Arial" w:cs="Arial"/>
          <w:sz w:val="22"/>
          <w:szCs w:val="22"/>
        </w:rPr>
        <w:t>1</w:t>
      </w:r>
      <w:r w:rsidRPr="007100DC">
        <w:rPr>
          <w:rFonts w:ascii="Arial" w:hAnsi="Arial" w:cs="Arial"/>
          <w:sz w:val="22"/>
          <w:szCs w:val="22"/>
        </w:rPr>
        <w:t>. 10. 201</w:t>
      </w:r>
      <w:r w:rsidR="003C5210">
        <w:rPr>
          <w:rFonts w:ascii="Arial" w:hAnsi="Arial" w:cs="Arial"/>
          <w:sz w:val="22"/>
          <w:szCs w:val="22"/>
        </w:rPr>
        <w:t>9</w:t>
      </w:r>
      <w:r w:rsidRPr="007100DC">
        <w:rPr>
          <w:rFonts w:ascii="Arial" w:hAnsi="Arial" w:cs="Arial"/>
          <w:sz w:val="22"/>
          <w:szCs w:val="22"/>
        </w:rPr>
        <w:tab/>
      </w:r>
    </w:p>
    <w:p w:rsidR="00AC6FBA" w:rsidRPr="005C477F" w:rsidRDefault="00AC6FBA" w:rsidP="00AC6FBA">
      <w:pPr>
        <w:pStyle w:val="Zkladntextodsazen"/>
        <w:tabs>
          <w:tab w:val="left" w:pos="567"/>
        </w:tabs>
        <w:spacing w:line="260" w:lineRule="exact"/>
        <w:jc w:val="both"/>
        <w:rPr>
          <w:rFonts w:ascii="Arial" w:hAnsi="Arial" w:cs="Arial"/>
          <w:sz w:val="22"/>
          <w:szCs w:val="22"/>
        </w:rPr>
      </w:pPr>
      <w:r w:rsidRPr="007100DC">
        <w:rPr>
          <w:rFonts w:ascii="Arial" w:hAnsi="Arial" w:cs="Arial"/>
          <w:sz w:val="22"/>
          <w:szCs w:val="22"/>
        </w:rPr>
        <w:t>Dokončení díla vč. předání kompletní dokladové části:</w:t>
      </w:r>
      <w:r w:rsidRPr="007100DC">
        <w:rPr>
          <w:rFonts w:ascii="Arial" w:hAnsi="Arial" w:cs="Arial"/>
          <w:sz w:val="22"/>
          <w:szCs w:val="22"/>
        </w:rPr>
        <w:tab/>
      </w:r>
      <w:r w:rsidR="00F25EC8">
        <w:rPr>
          <w:rFonts w:ascii="Arial" w:hAnsi="Arial" w:cs="Arial"/>
          <w:sz w:val="22"/>
          <w:szCs w:val="22"/>
        </w:rPr>
        <w:tab/>
      </w:r>
      <w:r w:rsidRPr="007100DC">
        <w:rPr>
          <w:rFonts w:ascii="Arial" w:hAnsi="Arial" w:cs="Arial"/>
          <w:sz w:val="22"/>
          <w:szCs w:val="22"/>
        </w:rPr>
        <w:t xml:space="preserve">do </w:t>
      </w:r>
      <w:r w:rsidR="003C5210">
        <w:rPr>
          <w:rFonts w:ascii="Arial" w:hAnsi="Arial" w:cs="Arial"/>
          <w:sz w:val="22"/>
          <w:szCs w:val="22"/>
        </w:rPr>
        <w:t>31</w:t>
      </w:r>
      <w:r w:rsidRPr="007100DC">
        <w:rPr>
          <w:rFonts w:ascii="Arial" w:hAnsi="Arial" w:cs="Arial"/>
          <w:sz w:val="22"/>
          <w:szCs w:val="22"/>
        </w:rPr>
        <w:t xml:space="preserve">. </w:t>
      </w:r>
      <w:r w:rsidR="003C5210">
        <w:rPr>
          <w:rFonts w:ascii="Arial" w:hAnsi="Arial" w:cs="Arial"/>
          <w:sz w:val="22"/>
          <w:szCs w:val="22"/>
        </w:rPr>
        <w:t>3</w:t>
      </w:r>
      <w:r w:rsidRPr="007100DC">
        <w:rPr>
          <w:rFonts w:ascii="Arial" w:hAnsi="Arial" w:cs="Arial"/>
          <w:sz w:val="22"/>
          <w:szCs w:val="22"/>
        </w:rPr>
        <w:t>. 20</w:t>
      </w:r>
      <w:r w:rsidR="003C5210">
        <w:rPr>
          <w:rFonts w:ascii="Arial" w:hAnsi="Arial" w:cs="Arial"/>
          <w:sz w:val="22"/>
          <w:szCs w:val="22"/>
        </w:rPr>
        <w:t>20</w:t>
      </w:r>
    </w:p>
    <w:p w:rsidR="00AC6FBA" w:rsidRPr="00AC6FBA" w:rsidRDefault="00AC6FBA" w:rsidP="00AC6FBA">
      <w:pPr>
        <w:pStyle w:val="Zkladntextodsazen"/>
        <w:tabs>
          <w:tab w:val="left" w:pos="567"/>
        </w:tabs>
        <w:jc w:val="both"/>
        <w:rPr>
          <w:rFonts w:ascii="Arial" w:hAnsi="Arial" w:cs="Arial"/>
          <w:sz w:val="22"/>
          <w:szCs w:val="22"/>
        </w:rPr>
      </w:pPr>
    </w:p>
    <w:p w:rsidR="00392621" w:rsidRPr="005C1B65" w:rsidRDefault="00392621" w:rsidP="002C48E7">
      <w:pPr>
        <w:pStyle w:val="Zkladntextodsazen"/>
        <w:jc w:val="both"/>
        <w:rPr>
          <w:rFonts w:ascii="Arial" w:hAnsi="Arial" w:cs="Arial"/>
          <w:sz w:val="22"/>
          <w:szCs w:val="22"/>
        </w:rPr>
      </w:pPr>
    </w:p>
    <w:p w:rsidR="002F143C" w:rsidRDefault="00AA02D9" w:rsidP="002B2766">
      <w:pPr>
        <w:pStyle w:val="Zkladntextodsazen"/>
        <w:numPr>
          <w:ilvl w:val="1"/>
          <w:numId w:val="2"/>
        </w:numPr>
        <w:tabs>
          <w:tab w:val="clear" w:pos="480"/>
          <w:tab w:val="left" w:pos="567"/>
        </w:tabs>
        <w:ind w:left="0" w:firstLine="0"/>
        <w:jc w:val="both"/>
        <w:rPr>
          <w:rFonts w:ascii="Arial" w:hAnsi="Arial" w:cs="Arial"/>
          <w:sz w:val="22"/>
          <w:szCs w:val="22"/>
        </w:rPr>
      </w:pPr>
      <w:r w:rsidRPr="005C1B65">
        <w:rPr>
          <w:rFonts w:ascii="Arial" w:hAnsi="Arial" w:cs="Arial"/>
          <w:sz w:val="22"/>
          <w:szCs w:val="22"/>
        </w:rPr>
        <w:t>Příkazník</w:t>
      </w:r>
      <w:r w:rsidR="00392621" w:rsidRPr="005C1B65">
        <w:rPr>
          <w:rFonts w:ascii="Arial" w:hAnsi="Arial" w:cs="Arial"/>
          <w:sz w:val="22"/>
          <w:szCs w:val="22"/>
        </w:rPr>
        <w:t xml:space="preserve"> ukončí svoji činnost </w:t>
      </w:r>
      <w:r w:rsidR="00A47F6D" w:rsidRPr="005C1B65">
        <w:rPr>
          <w:rFonts w:ascii="Arial" w:hAnsi="Arial" w:cs="Arial"/>
          <w:sz w:val="22"/>
          <w:szCs w:val="22"/>
        </w:rPr>
        <w:t xml:space="preserve">předáním dokončené stavby </w:t>
      </w:r>
      <w:r w:rsidR="003B06DD" w:rsidRPr="005C1B65">
        <w:rPr>
          <w:rFonts w:ascii="Arial" w:hAnsi="Arial" w:cs="Arial"/>
          <w:sz w:val="22"/>
          <w:szCs w:val="22"/>
        </w:rPr>
        <w:t xml:space="preserve">zhotovitelem </w:t>
      </w:r>
      <w:r w:rsidR="00A47F6D" w:rsidRPr="005C1B65">
        <w:rPr>
          <w:rFonts w:ascii="Arial" w:hAnsi="Arial" w:cs="Arial"/>
          <w:sz w:val="22"/>
          <w:szCs w:val="22"/>
        </w:rPr>
        <w:t>na základě předávacího protokolu, případně odstraněním poslední vady a nedodělku z přejímacího řízení</w:t>
      </w:r>
      <w:r w:rsidR="002B2387" w:rsidRPr="005C1B65">
        <w:rPr>
          <w:rFonts w:ascii="Arial" w:hAnsi="Arial" w:cs="Arial"/>
          <w:sz w:val="22"/>
          <w:szCs w:val="22"/>
        </w:rPr>
        <w:t xml:space="preserve"> doložené protokolem o odstranění vad a nedodělků</w:t>
      </w:r>
      <w:r w:rsidR="00412D4A" w:rsidRPr="005C1B65">
        <w:rPr>
          <w:rFonts w:ascii="Arial" w:hAnsi="Arial" w:cs="Arial"/>
          <w:sz w:val="22"/>
          <w:szCs w:val="22"/>
        </w:rPr>
        <w:t xml:space="preserve"> včetně odsouhlasení závěrečného vyúčtování </w:t>
      </w:r>
      <w:r w:rsidR="00412D4A" w:rsidRPr="002B2766">
        <w:rPr>
          <w:rFonts w:ascii="Arial" w:hAnsi="Arial" w:cs="Arial"/>
          <w:sz w:val="22"/>
          <w:szCs w:val="22"/>
        </w:rPr>
        <w:t>stavebních nákladů</w:t>
      </w:r>
      <w:r w:rsidR="00A47F6D" w:rsidRPr="002B2766">
        <w:rPr>
          <w:rFonts w:ascii="Arial" w:hAnsi="Arial" w:cs="Arial"/>
          <w:sz w:val="22"/>
          <w:szCs w:val="22"/>
        </w:rPr>
        <w:t xml:space="preserve">. Předpokládaný termín dokončení </w:t>
      </w:r>
      <w:r w:rsidR="003B06DD" w:rsidRPr="002B2766">
        <w:rPr>
          <w:rFonts w:ascii="Arial" w:hAnsi="Arial" w:cs="Arial"/>
          <w:sz w:val="22"/>
          <w:szCs w:val="22"/>
        </w:rPr>
        <w:t>činností</w:t>
      </w:r>
      <w:r w:rsidR="00FE167B" w:rsidRPr="002B2766">
        <w:rPr>
          <w:rFonts w:ascii="Arial" w:hAnsi="Arial" w:cs="Arial"/>
          <w:sz w:val="22"/>
          <w:szCs w:val="22"/>
        </w:rPr>
        <w:t xml:space="preserve"> </w:t>
      </w:r>
      <w:r w:rsidR="003B06DD" w:rsidRPr="002B2766">
        <w:rPr>
          <w:rFonts w:ascii="Arial" w:hAnsi="Arial" w:cs="Arial"/>
          <w:sz w:val="22"/>
          <w:szCs w:val="22"/>
        </w:rPr>
        <w:t xml:space="preserve">je </w:t>
      </w:r>
      <w:r w:rsidR="00F26626" w:rsidRPr="002B2766">
        <w:rPr>
          <w:rFonts w:ascii="Arial" w:hAnsi="Arial" w:cs="Arial"/>
          <w:sz w:val="22"/>
          <w:szCs w:val="22"/>
        </w:rPr>
        <w:t>0</w:t>
      </w:r>
      <w:r w:rsidR="00CF1238">
        <w:rPr>
          <w:rFonts w:ascii="Arial" w:hAnsi="Arial" w:cs="Arial"/>
          <w:sz w:val="22"/>
          <w:szCs w:val="22"/>
        </w:rPr>
        <w:t>3</w:t>
      </w:r>
      <w:r w:rsidR="005C477F" w:rsidRPr="002B2766">
        <w:rPr>
          <w:rFonts w:ascii="Arial" w:hAnsi="Arial" w:cs="Arial"/>
          <w:sz w:val="22"/>
          <w:szCs w:val="22"/>
        </w:rPr>
        <w:t>/</w:t>
      </w:r>
      <w:r w:rsidR="00FE167B" w:rsidRPr="002B2766">
        <w:rPr>
          <w:rFonts w:ascii="Arial" w:hAnsi="Arial" w:cs="Arial"/>
          <w:sz w:val="22"/>
          <w:szCs w:val="22"/>
        </w:rPr>
        <w:t>20</w:t>
      </w:r>
      <w:r w:rsidR="00CF1238">
        <w:rPr>
          <w:rFonts w:ascii="Arial" w:hAnsi="Arial" w:cs="Arial"/>
          <w:sz w:val="22"/>
          <w:szCs w:val="22"/>
        </w:rPr>
        <w:t>20</w:t>
      </w:r>
      <w:r w:rsidR="004D3CBC" w:rsidRPr="002B2766">
        <w:rPr>
          <w:rFonts w:ascii="Arial" w:hAnsi="Arial" w:cs="Arial"/>
          <w:sz w:val="22"/>
          <w:szCs w:val="22"/>
        </w:rPr>
        <w:t xml:space="preserve">. </w:t>
      </w:r>
      <w:r w:rsidR="005229BF" w:rsidRPr="002B2766">
        <w:rPr>
          <w:rFonts w:ascii="Arial" w:hAnsi="Arial" w:cs="Arial"/>
          <w:sz w:val="22"/>
          <w:szCs w:val="22"/>
        </w:rPr>
        <w:t>Čas plnění zahrnuje</w:t>
      </w:r>
      <w:r w:rsidR="005229BF">
        <w:rPr>
          <w:rFonts w:ascii="Arial" w:hAnsi="Arial" w:cs="Arial"/>
          <w:sz w:val="22"/>
          <w:szCs w:val="22"/>
        </w:rPr>
        <w:t xml:space="preserve"> </w:t>
      </w:r>
      <w:r w:rsidR="00CF1238">
        <w:rPr>
          <w:rFonts w:ascii="Arial" w:hAnsi="Arial" w:cs="Arial"/>
          <w:sz w:val="22"/>
          <w:szCs w:val="22"/>
        </w:rPr>
        <w:t>13</w:t>
      </w:r>
      <w:r w:rsidR="005229BF">
        <w:rPr>
          <w:rFonts w:ascii="Arial" w:hAnsi="Arial" w:cs="Arial"/>
          <w:sz w:val="22"/>
          <w:szCs w:val="22"/>
        </w:rPr>
        <w:t xml:space="preserve"> stavebně realizačních měsíců.</w:t>
      </w:r>
      <w:r w:rsidR="002F143C">
        <w:rPr>
          <w:rFonts w:ascii="Arial" w:hAnsi="Arial" w:cs="Arial"/>
          <w:sz w:val="22"/>
          <w:szCs w:val="22"/>
        </w:rPr>
        <w:t xml:space="preserve"> Doba plnění může být zkrácena nebo prodloužena s ohledem na realizaci výstavby. V takovém případě bude úměrně snížena nebo zvýšena odměna příkazníka na základě ceny za měsíční plnění.</w:t>
      </w:r>
    </w:p>
    <w:p w:rsidR="00392621" w:rsidRPr="003B41FE" w:rsidRDefault="00392621" w:rsidP="002F143C">
      <w:pPr>
        <w:pStyle w:val="Zkladntextodsazen"/>
        <w:tabs>
          <w:tab w:val="left" w:pos="567"/>
        </w:tabs>
        <w:jc w:val="both"/>
        <w:rPr>
          <w:rFonts w:ascii="Arial" w:hAnsi="Arial" w:cs="Arial"/>
          <w:sz w:val="22"/>
          <w:szCs w:val="22"/>
        </w:rPr>
      </w:pPr>
    </w:p>
    <w:p w:rsidR="00A51C2E" w:rsidRPr="005C1B65" w:rsidRDefault="00A51C2E" w:rsidP="002C48E7">
      <w:pPr>
        <w:pStyle w:val="Zkladntextodsazen"/>
        <w:tabs>
          <w:tab w:val="left" w:pos="567"/>
        </w:tabs>
        <w:jc w:val="both"/>
        <w:rPr>
          <w:rFonts w:ascii="Arial" w:hAnsi="Arial" w:cs="Arial"/>
          <w:b/>
          <w:sz w:val="22"/>
          <w:szCs w:val="22"/>
        </w:rPr>
      </w:pPr>
    </w:p>
    <w:p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 xml:space="preserve">Článek 5 – </w:t>
      </w:r>
      <w:r w:rsidR="005C113F" w:rsidRPr="005C1B65">
        <w:rPr>
          <w:rFonts w:ascii="Arial" w:hAnsi="Arial" w:cs="Arial"/>
          <w:b/>
          <w:sz w:val="22"/>
          <w:szCs w:val="22"/>
        </w:rPr>
        <w:t>Odměna</w:t>
      </w:r>
      <w:r w:rsidR="00027236" w:rsidRPr="005C1B65">
        <w:rPr>
          <w:rFonts w:ascii="Arial" w:hAnsi="Arial" w:cs="Arial"/>
          <w:b/>
          <w:sz w:val="22"/>
          <w:szCs w:val="22"/>
        </w:rPr>
        <w:t xml:space="preserve"> příkazníka</w:t>
      </w:r>
      <w:r w:rsidR="005C113F" w:rsidRPr="005C1B65">
        <w:rPr>
          <w:rFonts w:ascii="Arial" w:hAnsi="Arial" w:cs="Arial"/>
          <w:b/>
          <w:sz w:val="22"/>
          <w:szCs w:val="22"/>
        </w:rPr>
        <w:t xml:space="preserve">, </w:t>
      </w:r>
      <w:r w:rsidRPr="005C1B65">
        <w:rPr>
          <w:rFonts w:ascii="Arial" w:hAnsi="Arial" w:cs="Arial"/>
          <w:b/>
          <w:sz w:val="22"/>
          <w:szCs w:val="22"/>
        </w:rPr>
        <w:t>platební podmínky</w:t>
      </w:r>
    </w:p>
    <w:p w:rsidR="009907FC" w:rsidRPr="005C1B65" w:rsidRDefault="00FD0B71" w:rsidP="00817D71">
      <w:pPr>
        <w:pStyle w:val="Zkladntextodsazen"/>
        <w:numPr>
          <w:ilvl w:val="1"/>
          <w:numId w:val="8"/>
        </w:numPr>
        <w:tabs>
          <w:tab w:val="clear" w:pos="996"/>
          <w:tab w:val="left" w:pos="570"/>
        </w:tabs>
        <w:ind w:left="0" w:firstLine="0"/>
        <w:jc w:val="both"/>
        <w:rPr>
          <w:rFonts w:ascii="Arial" w:hAnsi="Arial" w:cs="Arial"/>
          <w:sz w:val="22"/>
          <w:szCs w:val="22"/>
        </w:rPr>
      </w:pPr>
      <w:r w:rsidRPr="005C1B65">
        <w:rPr>
          <w:rFonts w:ascii="Arial" w:hAnsi="Arial" w:cs="Arial"/>
          <w:sz w:val="22"/>
          <w:szCs w:val="22"/>
        </w:rPr>
        <w:t>Příkazce</w:t>
      </w:r>
      <w:r w:rsidR="009907FC" w:rsidRPr="005C1B65">
        <w:rPr>
          <w:rFonts w:ascii="Arial" w:hAnsi="Arial" w:cs="Arial"/>
          <w:sz w:val="22"/>
          <w:szCs w:val="22"/>
        </w:rPr>
        <w:t xml:space="preserve"> se zavazuje zaplatit </w:t>
      </w:r>
      <w:r w:rsidRPr="005C1B65">
        <w:rPr>
          <w:rFonts w:ascii="Arial" w:hAnsi="Arial" w:cs="Arial"/>
          <w:sz w:val="22"/>
          <w:szCs w:val="22"/>
        </w:rPr>
        <w:t>příkazníkovi</w:t>
      </w:r>
      <w:r w:rsidR="009907FC" w:rsidRPr="005C1B65">
        <w:rPr>
          <w:rFonts w:ascii="Arial" w:hAnsi="Arial" w:cs="Arial"/>
          <w:sz w:val="22"/>
          <w:szCs w:val="22"/>
        </w:rPr>
        <w:t xml:space="preserve"> za skutečně</w:t>
      </w:r>
      <w:r w:rsidR="008438B0">
        <w:rPr>
          <w:rFonts w:ascii="Arial" w:hAnsi="Arial" w:cs="Arial"/>
          <w:sz w:val="22"/>
          <w:szCs w:val="22"/>
        </w:rPr>
        <w:t xml:space="preserve"> provedené</w:t>
      </w:r>
      <w:r w:rsidR="009907FC" w:rsidRPr="005C1B65">
        <w:rPr>
          <w:rFonts w:ascii="Arial" w:hAnsi="Arial" w:cs="Arial"/>
          <w:sz w:val="22"/>
          <w:szCs w:val="22"/>
        </w:rPr>
        <w:t xml:space="preserve"> činností podle této smlouvy smluvní dohodnutou nejvýše přípustnou odměnu ve výši</w:t>
      </w:r>
    </w:p>
    <w:p w:rsidR="003E016B" w:rsidRPr="005C1B65" w:rsidRDefault="008B497A" w:rsidP="002C48E7">
      <w:pPr>
        <w:pStyle w:val="Nadpis9"/>
        <w:tabs>
          <w:tab w:val="left" w:pos="1701"/>
          <w:tab w:val="right" w:leader="dot" w:pos="8931"/>
        </w:tabs>
        <w:spacing w:before="40" w:after="40"/>
        <w:rPr>
          <w:b/>
          <w:bCs/>
        </w:rPr>
      </w:pPr>
      <w:r w:rsidRPr="005C1B65">
        <w:rPr>
          <w:b/>
        </w:rPr>
        <w:tab/>
      </w:r>
    </w:p>
    <w:p w:rsidR="00924FDB" w:rsidRPr="00924FDB" w:rsidRDefault="00924FDB" w:rsidP="00924FDB">
      <w:pPr>
        <w:pStyle w:val="Zkladntextodsazen"/>
        <w:jc w:val="both"/>
        <w:rPr>
          <w:rFonts w:ascii="Arial" w:hAnsi="Arial" w:cs="Arial"/>
          <w:b/>
          <w:bCs/>
          <w:sz w:val="22"/>
          <w:szCs w:val="22"/>
        </w:rPr>
      </w:pPr>
      <w:r w:rsidRPr="00924FDB">
        <w:rPr>
          <w:rFonts w:ascii="Arial" w:hAnsi="Arial" w:cs="Arial"/>
          <w:b/>
          <w:bCs/>
          <w:sz w:val="22"/>
          <w:szCs w:val="22"/>
        </w:rPr>
        <w:t xml:space="preserve">Cena za dílo [doplní účastník] :   </w:t>
      </w:r>
    </w:p>
    <w:p w:rsidR="00924FDB" w:rsidRPr="00924FDB" w:rsidRDefault="00924FDB" w:rsidP="00924FDB">
      <w:pPr>
        <w:pStyle w:val="Zkladntextodsazen"/>
        <w:jc w:val="both"/>
        <w:rPr>
          <w:rFonts w:ascii="Arial" w:hAnsi="Arial" w:cs="Arial"/>
          <w:bCs/>
          <w:sz w:val="22"/>
          <w:szCs w:val="22"/>
        </w:rPr>
      </w:pPr>
      <w:r w:rsidRPr="00924FDB">
        <w:rPr>
          <w:rFonts w:ascii="Arial" w:hAnsi="Arial" w:cs="Arial"/>
          <w:b/>
          <w:bCs/>
          <w:sz w:val="22"/>
          <w:szCs w:val="22"/>
        </w:rPr>
        <w:tab/>
      </w:r>
      <w:r w:rsidRPr="00924FDB">
        <w:rPr>
          <w:rFonts w:ascii="Arial" w:hAnsi="Arial" w:cs="Arial"/>
          <w:bCs/>
          <w:sz w:val="22"/>
          <w:szCs w:val="22"/>
        </w:rPr>
        <w:t>cena celkem bez DPH:                                                                             Kč</w:t>
      </w:r>
    </w:p>
    <w:p w:rsidR="00924FDB" w:rsidRPr="00924FDB" w:rsidRDefault="00924FDB" w:rsidP="00924FDB">
      <w:pPr>
        <w:pStyle w:val="Zkladntextodsazen"/>
        <w:jc w:val="both"/>
        <w:rPr>
          <w:rFonts w:ascii="Arial" w:hAnsi="Arial" w:cs="Arial"/>
          <w:bCs/>
          <w:sz w:val="22"/>
          <w:szCs w:val="22"/>
        </w:rPr>
      </w:pPr>
      <w:r w:rsidRPr="00924FDB">
        <w:rPr>
          <w:rFonts w:ascii="Arial" w:hAnsi="Arial" w:cs="Arial"/>
          <w:bCs/>
          <w:sz w:val="22"/>
          <w:szCs w:val="22"/>
        </w:rPr>
        <w:tab/>
        <w:t>DPH 21%:                                                                                                 Kč</w:t>
      </w:r>
    </w:p>
    <w:p w:rsidR="00924FDB" w:rsidRPr="00924FDB" w:rsidRDefault="00924FDB" w:rsidP="00924FDB">
      <w:pPr>
        <w:pStyle w:val="Zkladntextodsazen"/>
        <w:jc w:val="both"/>
        <w:rPr>
          <w:rFonts w:ascii="Arial" w:hAnsi="Arial" w:cs="Arial"/>
          <w:bCs/>
          <w:sz w:val="22"/>
          <w:szCs w:val="22"/>
        </w:rPr>
      </w:pPr>
      <w:r w:rsidRPr="00924FDB">
        <w:rPr>
          <w:rFonts w:ascii="Arial" w:hAnsi="Arial" w:cs="Arial"/>
          <w:bCs/>
          <w:sz w:val="22"/>
          <w:szCs w:val="22"/>
        </w:rPr>
        <w:tab/>
        <w:t>cena celkem včetně DPH:                                                                         Kč</w:t>
      </w:r>
    </w:p>
    <w:p w:rsidR="00924FDB" w:rsidRPr="00924FDB" w:rsidRDefault="00924FDB" w:rsidP="00924FDB">
      <w:pPr>
        <w:pStyle w:val="Zkladntextodsazen"/>
        <w:jc w:val="both"/>
        <w:rPr>
          <w:rFonts w:ascii="Arial" w:hAnsi="Arial" w:cs="Arial"/>
          <w:bCs/>
          <w:sz w:val="22"/>
          <w:szCs w:val="22"/>
        </w:rPr>
      </w:pPr>
    </w:p>
    <w:p w:rsidR="00924FDB" w:rsidRPr="00924FDB" w:rsidRDefault="00924FDB" w:rsidP="00924FDB">
      <w:pPr>
        <w:pStyle w:val="Zkladntextodsazen"/>
        <w:jc w:val="both"/>
        <w:rPr>
          <w:rFonts w:ascii="Arial" w:hAnsi="Arial" w:cs="Arial"/>
          <w:bCs/>
          <w:sz w:val="22"/>
          <w:szCs w:val="22"/>
        </w:rPr>
      </w:pPr>
      <w:r w:rsidRPr="00924FDB">
        <w:rPr>
          <w:rFonts w:ascii="Arial" w:hAnsi="Arial" w:cs="Arial"/>
          <w:bCs/>
          <w:sz w:val="22"/>
          <w:szCs w:val="22"/>
        </w:rPr>
        <w:t xml:space="preserve">(slovy: ………………………………… korun českých </w:t>
      </w:r>
      <w:r w:rsidRPr="003C5210">
        <w:rPr>
          <w:rFonts w:ascii="Arial" w:hAnsi="Arial" w:cs="Arial"/>
          <w:b/>
          <w:bCs/>
          <w:sz w:val="22"/>
          <w:szCs w:val="22"/>
        </w:rPr>
        <w:t>bez DPH</w:t>
      </w:r>
      <w:r w:rsidRPr="00924FDB">
        <w:rPr>
          <w:rFonts w:ascii="Arial" w:hAnsi="Arial" w:cs="Arial"/>
          <w:bCs/>
          <w:sz w:val="22"/>
          <w:szCs w:val="22"/>
        </w:rPr>
        <w:t>)</w:t>
      </w:r>
    </w:p>
    <w:p w:rsidR="00924FDB" w:rsidRDefault="00924FDB" w:rsidP="00924FDB">
      <w:pPr>
        <w:pStyle w:val="Zkladntextodsazen"/>
        <w:jc w:val="both"/>
        <w:rPr>
          <w:rFonts w:ascii="Arial" w:hAnsi="Arial" w:cs="Arial"/>
          <w:b/>
          <w:bCs/>
          <w:sz w:val="22"/>
          <w:szCs w:val="22"/>
        </w:rPr>
      </w:pPr>
    </w:p>
    <w:p w:rsidR="00924FDB" w:rsidRPr="00924FDB" w:rsidRDefault="00924FDB" w:rsidP="00924FDB">
      <w:pPr>
        <w:pStyle w:val="Zkladntextodsazen"/>
        <w:jc w:val="both"/>
        <w:rPr>
          <w:rFonts w:ascii="Arial" w:hAnsi="Arial" w:cs="Arial"/>
          <w:b/>
          <w:bCs/>
          <w:sz w:val="22"/>
          <w:szCs w:val="22"/>
        </w:rPr>
      </w:pPr>
    </w:p>
    <w:p w:rsidR="004C0555" w:rsidRPr="005C1B65" w:rsidRDefault="004C0555" w:rsidP="002C48E7">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Celkovou a pro účely fakturace rozhodnou cenou se rozumí cena vč. DPH.</w:t>
      </w:r>
    </w:p>
    <w:p w:rsidR="004C0555" w:rsidRPr="005C1B65" w:rsidRDefault="004C0555" w:rsidP="002C48E7">
      <w:pPr>
        <w:pStyle w:val="Zkladntextodsazen"/>
        <w:jc w:val="both"/>
        <w:rPr>
          <w:rFonts w:ascii="Arial" w:hAnsi="Arial" w:cs="Arial"/>
          <w:sz w:val="22"/>
          <w:szCs w:val="22"/>
        </w:rPr>
      </w:pPr>
    </w:p>
    <w:p w:rsidR="00AC4C65" w:rsidRPr="00817D71" w:rsidRDefault="00392621" w:rsidP="002C48E7">
      <w:pPr>
        <w:pStyle w:val="Zkladntextodsazen"/>
        <w:numPr>
          <w:ilvl w:val="1"/>
          <w:numId w:val="8"/>
        </w:numPr>
        <w:tabs>
          <w:tab w:val="clear" w:pos="996"/>
          <w:tab w:val="left" w:pos="567"/>
        </w:tabs>
        <w:ind w:left="0" w:firstLine="0"/>
        <w:jc w:val="both"/>
        <w:rPr>
          <w:rFonts w:ascii="Arial" w:hAnsi="Arial" w:cs="Arial"/>
          <w:sz w:val="22"/>
          <w:szCs w:val="22"/>
        </w:rPr>
      </w:pPr>
      <w:r w:rsidRPr="00817D71">
        <w:rPr>
          <w:rFonts w:ascii="Arial" w:hAnsi="Arial" w:cs="Arial"/>
          <w:spacing w:val="-4"/>
          <w:sz w:val="22"/>
          <w:szCs w:val="22"/>
        </w:rPr>
        <w:t xml:space="preserve">V ceně podle </w:t>
      </w:r>
      <w:r w:rsidR="00C50E94" w:rsidRPr="00817D71">
        <w:rPr>
          <w:rFonts w:ascii="Arial" w:hAnsi="Arial" w:cs="Arial"/>
          <w:spacing w:val="-4"/>
          <w:sz w:val="22"/>
          <w:szCs w:val="22"/>
        </w:rPr>
        <w:t>bodu 5. 1. jsou</w:t>
      </w:r>
      <w:r w:rsidRPr="00817D71">
        <w:rPr>
          <w:rFonts w:ascii="Arial" w:hAnsi="Arial" w:cs="Arial"/>
          <w:spacing w:val="-4"/>
          <w:sz w:val="22"/>
          <w:szCs w:val="22"/>
        </w:rPr>
        <w:t xml:space="preserve"> zahrnuty veškeré náklady na výkon </w:t>
      </w:r>
      <w:r w:rsidR="00BD6B51" w:rsidRPr="00817D71">
        <w:rPr>
          <w:rFonts w:ascii="Arial" w:hAnsi="Arial" w:cs="Arial"/>
          <w:spacing w:val="-4"/>
          <w:sz w:val="22"/>
          <w:szCs w:val="22"/>
        </w:rPr>
        <w:t>činností příkazníka</w:t>
      </w:r>
      <w:r w:rsidRPr="00817D71">
        <w:rPr>
          <w:rFonts w:ascii="Arial" w:hAnsi="Arial" w:cs="Arial"/>
          <w:spacing w:val="-4"/>
          <w:sz w:val="22"/>
          <w:szCs w:val="22"/>
        </w:rPr>
        <w:t>.</w:t>
      </w:r>
      <w:r w:rsidR="00817D71" w:rsidRPr="00817D71">
        <w:rPr>
          <w:rFonts w:ascii="Arial" w:hAnsi="Arial" w:cs="Arial"/>
          <w:spacing w:val="-4"/>
          <w:sz w:val="22"/>
          <w:szCs w:val="22"/>
        </w:rPr>
        <w:t xml:space="preserve"> Cena za </w:t>
      </w:r>
      <w:r w:rsidR="00AC4C65" w:rsidRPr="00817D71">
        <w:rPr>
          <w:rFonts w:ascii="Arial" w:hAnsi="Arial" w:cs="Arial"/>
          <w:spacing w:val="-4"/>
          <w:sz w:val="22"/>
          <w:szCs w:val="22"/>
        </w:rPr>
        <w:t>dílo</w:t>
      </w:r>
      <w:r w:rsidR="00AC4C65" w:rsidRPr="00817D71">
        <w:rPr>
          <w:rFonts w:ascii="Arial" w:hAnsi="Arial" w:cs="Arial"/>
          <w:sz w:val="22"/>
          <w:szCs w:val="22"/>
        </w:rPr>
        <w:t xml:space="preserve"> </w:t>
      </w:r>
      <w:r w:rsidR="00AC4C65" w:rsidRPr="00817D71">
        <w:rPr>
          <w:rFonts w:ascii="Arial" w:hAnsi="Arial" w:cs="Arial"/>
          <w:spacing w:val="-6"/>
          <w:sz w:val="22"/>
          <w:szCs w:val="22"/>
        </w:rPr>
        <w:t>může být upravena (zvýšena či snížena) dodatky k této smlouvě v</w:t>
      </w:r>
      <w:r w:rsidR="00817D71" w:rsidRPr="00817D71">
        <w:rPr>
          <w:rFonts w:ascii="Arial" w:hAnsi="Arial" w:cs="Arial"/>
          <w:spacing w:val="-6"/>
          <w:sz w:val="22"/>
          <w:szCs w:val="22"/>
        </w:rPr>
        <w:t> </w:t>
      </w:r>
      <w:r w:rsidR="00AC4C65" w:rsidRPr="00817D71">
        <w:rPr>
          <w:rFonts w:ascii="Arial" w:hAnsi="Arial" w:cs="Arial"/>
          <w:spacing w:val="-6"/>
          <w:sz w:val="22"/>
          <w:szCs w:val="22"/>
        </w:rPr>
        <w:t>případě</w:t>
      </w:r>
      <w:r w:rsidR="00817D71" w:rsidRPr="00817D71">
        <w:rPr>
          <w:rFonts w:ascii="Arial" w:hAnsi="Arial" w:cs="Arial"/>
          <w:spacing w:val="-6"/>
          <w:sz w:val="22"/>
          <w:szCs w:val="22"/>
        </w:rPr>
        <w:t xml:space="preserve"> </w:t>
      </w:r>
      <w:r w:rsidR="00AC4C65" w:rsidRPr="00817D71">
        <w:rPr>
          <w:rFonts w:ascii="Arial" w:hAnsi="Arial" w:cs="Arial"/>
          <w:spacing w:val="-6"/>
          <w:sz w:val="22"/>
          <w:szCs w:val="22"/>
        </w:rPr>
        <w:t>změny zákonných sazeb DPH.</w:t>
      </w:r>
    </w:p>
    <w:p w:rsidR="003149F6" w:rsidRPr="005C1B65" w:rsidRDefault="003149F6" w:rsidP="002C48E7">
      <w:pPr>
        <w:pStyle w:val="Zkladntextodsazen"/>
        <w:jc w:val="both"/>
        <w:rPr>
          <w:rFonts w:ascii="Arial" w:hAnsi="Arial" w:cs="Arial"/>
          <w:sz w:val="22"/>
          <w:szCs w:val="22"/>
        </w:rPr>
      </w:pPr>
    </w:p>
    <w:p w:rsidR="00392621" w:rsidRPr="005C1B65" w:rsidRDefault="00392621" w:rsidP="002C48E7">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 xml:space="preserve">Dohodnutá </w:t>
      </w:r>
      <w:r w:rsidR="005C113F" w:rsidRPr="005C1B65">
        <w:rPr>
          <w:rFonts w:ascii="Arial" w:hAnsi="Arial" w:cs="Arial"/>
          <w:sz w:val="22"/>
          <w:szCs w:val="22"/>
        </w:rPr>
        <w:t>odměna</w:t>
      </w:r>
      <w:r w:rsidRPr="005C1B65">
        <w:rPr>
          <w:rFonts w:ascii="Arial" w:hAnsi="Arial" w:cs="Arial"/>
          <w:sz w:val="22"/>
          <w:szCs w:val="22"/>
        </w:rPr>
        <w:t xml:space="preserve"> bude </w:t>
      </w:r>
      <w:r w:rsidR="00FD0B71" w:rsidRPr="005C1B65">
        <w:rPr>
          <w:rFonts w:ascii="Arial" w:hAnsi="Arial" w:cs="Arial"/>
          <w:sz w:val="22"/>
          <w:szCs w:val="22"/>
        </w:rPr>
        <w:t>příkazníkovi</w:t>
      </w:r>
      <w:r w:rsidRPr="005C1B65">
        <w:rPr>
          <w:rFonts w:ascii="Arial" w:hAnsi="Arial" w:cs="Arial"/>
          <w:sz w:val="22"/>
          <w:szCs w:val="22"/>
        </w:rPr>
        <w:t xml:space="preserve"> proplacena na základě jeho daňových dokladů </w:t>
      </w:r>
      <w:r w:rsidR="00B37259" w:rsidRPr="005C1B65">
        <w:rPr>
          <w:rFonts w:ascii="Arial" w:hAnsi="Arial" w:cs="Arial"/>
          <w:sz w:val="22"/>
          <w:szCs w:val="22"/>
        </w:rPr>
        <w:t xml:space="preserve">(faktur) </w:t>
      </w:r>
      <w:r w:rsidRPr="005C1B65">
        <w:rPr>
          <w:rFonts w:ascii="Arial" w:hAnsi="Arial" w:cs="Arial"/>
          <w:sz w:val="22"/>
          <w:szCs w:val="22"/>
        </w:rPr>
        <w:t xml:space="preserve">v těchto etapách: </w:t>
      </w:r>
    </w:p>
    <w:p w:rsidR="00392621" w:rsidRPr="00245A03" w:rsidRDefault="00392621" w:rsidP="00245A03">
      <w:pPr>
        <w:pStyle w:val="Zkladntextodsazen"/>
        <w:numPr>
          <w:ilvl w:val="0"/>
          <w:numId w:val="15"/>
        </w:numPr>
        <w:tabs>
          <w:tab w:val="clear" w:pos="720"/>
          <w:tab w:val="num" w:pos="360"/>
        </w:tabs>
        <w:ind w:left="360"/>
        <w:jc w:val="both"/>
        <w:rPr>
          <w:rFonts w:ascii="Arial" w:hAnsi="Arial" w:cs="Arial"/>
          <w:sz w:val="22"/>
          <w:szCs w:val="22"/>
        </w:rPr>
      </w:pPr>
      <w:r w:rsidRPr="005C1B65">
        <w:rPr>
          <w:rFonts w:ascii="Arial" w:hAnsi="Arial" w:cs="Arial"/>
          <w:sz w:val="22"/>
          <w:szCs w:val="22"/>
        </w:rPr>
        <w:t xml:space="preserve">činnost podle čl. </w:t>
      </w:r>
      <w:proofErr w:type="gramStart"/>
      <w:r w:rsidR="005B5570" w:rsidRPr="005C1B65">
        <w:rPr>
          <w:rFonts w:ascii="Arial" w:hAnsi="Arial" w:cs="Arial"/>
          <w:sz w:val="22"/>
          <w:szCs w:val="22"/>
        </w:rPr>
        <w:t>3.1</w:t>
      </w:r>
      <w:r w:rsidR="00245A03">
        <w:rPr>
          <w:rFonts w:ascii="Arial" w:hAnsi="Arial" w:cs="Arial"/>
          <w:sz w:val="22"/>
          <w:szCs w:val="22"/>
        </w:rPr>
        <w:t xml:space="preserve">. </w:t>
      </w:r>
      <w:r w:rsidR="00BD6B51" w:rsidRPr="00245A03">
        <w:rPr>
          <w:rFonts w:ascii="Arial" w:hAnsi="Arial" w:cs="Arial"/>
          <w:sz w:val="22"/>
          <w:szCs w:val="22"/>
        </w:rPr>
        <w:t>po</w:t>
      </w:r>
      <w:proofErr w:type="gramEnd"/>
      <w:r w:rsidR="00BD6B51" w:rsidRPr="00245A03">
        <w:rPr>
          <w:rFonts w:ascii="Arial" w:hAnsi="Arial" w:cs="Arial"/>
          <w:sz w:val="22"/>
          <w:szCs w:val="22"/>
        </w:rPr>
        <w:t xml:space="preserve"> ukončení přípravných pra</w:t>
      </w:r>
      <w:r w:rsidR="005B5570" w:rsidRPr="00245A03">
        <w:rPr>
          <w:rFonts w:ascii="Arial" w:hAnsi="Arial" w:cs="Arial"/>
          <w:sz w:val="22"/>
          <w:szCs w:val="22"/>
        </w:rPr>
        <w:t>cí souvisejících se zahájením stavby</w:t>
      </w:r>
      <w:r w:rsidR="0007644A">
        <w:rPr>
          <w:rFonts w:ascii="Arial" w:hAnsi="Arial" w:cs="Arial"/>
          <w:sz w:val="22"/>
          <w:szCs w:val="22"/>
        </w:rPr>
        <w:t>,</w:t>
      </w:r>
    </w:p>
    <w:p w:rsidR="00392621" w:rsidRPr="003F3534" w:rsidRDefault="005B5570" w:rsidP="00924FDB">
      <w:pPr>
        <w:pStyle w:val="Zkladntextodsazen"/>
        <w:numPr>
          <w:ilvl w:val="0"/>
          <w:numId w:val="15"/>
        </w:numPr>
        <w:tabs>
          <w:tab w:val="clear" w:pos="720"/>
          <w:tab w:val="num" w:pos="360"/>
        </w:tabs>
        <w:ind w:left="360"/>
        <w:jc w:val="both"/>
        <w:rPr>
          <w:rFonts w:ascii="Arial" w:hAnsi="Arial" w:cs="Arial"/>
          <w:sz w:val="22"/>
          <w:szCs w:val="22"/>
        </w:rPr>
      </w:pPr>
      <w:r w:rsidRPr="003F3534">
        <w:rPr>
          <w:rFonts w:ascii="Arial" w:hAnsi="Arial" w:cs="Arial"/>
          <w:sz w:val="22"/>
          <w:szCs w:val="22"/>
        </w:rPr>
        <w:t xml:space="preserve">činnost podle čl. </w:t>
      </w:r>
      <w:proofErr w:type="gramStart"/>
      <w:r w:rsidRPr="003F3534">
        <w:rPr>
          <w:rFonts w:ascii="Arial" w:hAnsi="Arial" w:cs="Arial"/>
          <w:sz w:val="22"/>
          <w:szCs w:val="22"/>
        </w:rPr>
        <w:t>3.2</w:t>
      </w:r>
      <w:r w:rsidR="00245A03" w:rsidRPr="003F3534">
        <w:rPr>
          <w:rFonts w:ascii="Arial" w:hAnsi="Arial" w:cs="Arial"/>
          <w:sz w:val="22"/>
          <w:szCs w:val="22"/>
        </w:rPr>
        <w:t xml:space="preserve">. </w:t>
      </w:r>
      <w:r w:rsidR="00392621" w:rsidRPr="003F3534">
        <w:rPr>
          <w:rFonts w:ascii="Arial" w:hAnsi="Arial" w:cs="Arial"/>
          <w:sz w:val="22"/>
          <w:szCs w:val="22"/>
        </w:rPr>
        <w:t>v průběhu</w:t>
      </w:r>
      <w:proofErr w:type="gramEnd"/>
      <w:r w:rsidR="00392621" w:rsidRPr="003F3534">
        <w:rPr>
          <w:rFonts w:ascii="Arial" w:hAnsi="Arial" w:cs="Arial"/>
          <w:sz w:val="22"/>
          <w:szCs w:val="22"/>
        </w:rPr>
        <w:t xml:space="preserve"> realizace díla            </w:t>
      </w:r>
    </w:p>
    <w:p w:rsidR="005C477F" w:rsidRDefault="005C477F" w:rsidP="00D51950">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 xml:space="preserve">Faktury za jednotlivá dílčí plnění i konečná faktura za poslední dílčí plnění, dle odst. </w:t>
      </w:r>
      <w:proofErr w:type="gramStart"/>
      <w:r w:rsidRPr="005C1B65">
        <w:rPr>
          <w:rFonts w:ascii="Arial" w:hAnsi="Arial" w:cs="Arial"/>
          <w:sz w:val="22"/>
          <w:szCs w:val="22"/>
        </w:rPr>
        <w:t>3.1</w:t>
      </w:r>
      <w:proofErr w:type="gramEnd"/>
      <w:r w:rsidR="00A51C2E">
        <w:rPr>
          <w:rFonts w:ascii="Arial" w:hAnsi="Arial" w:cs="Arial"/>
          <w:sz w:val="22"/>
          <w:szCs w:val="22"/>
        </w:rPr>
        <w:t>.</w:t>
      </w:r>
      <w:r w:rsidRPr="005C1B65">
        <w:rPr>
          <w:rFonts w:ascii="Arial" w:hAnsi="Arial" w:cs="Arial"/>
          <w:sz w:val="22"/>
          <w:szCs w:val="22"/>
        </w:rPr>
        <w:t>, 3.2</w:t>
      </w:r>
      <w:r w:rsidR="00A51C2E">
        <w:rPr>
          <w:rFonts w:ascii="Arial" w:hAnsi="Arial" w:cs="Arial"/>
          <w:sz w:val="22"/>
          <w:szCs w:val="22"/>
        </w:rPr>
        <w:t>.</w:t>
      </w:r>
      <w:r w:rsidRPr="005C1B65">
        <w:rPr>
          <w:rFonts w:ascii="Arial" w:hAnsi="Arial" w:cs="Arial"/>
          <w:sz w:val="22"/>
          <w:szCs w:val="22"/>
        </w:rPr>
        <w:t xml:space="preserve">, budou vyhotoveny v jednom vyhotovení a doručeny na adresu </w:t>
      </w:r>
      <w:r w:rsidR="00FD0B71" w:rsidRPr="005C1B65">
        <w:rPr>
          <w:rFonts w:ascii="Arial" w:hAnsi="Arial" w:cs="Arial"/>
          <w:sz w:val="22"/>
          <w:szCs w:val="22"/>
        </w:rPr>
        <w:t>příkazce</w:t>
      </w:r>
      <w:r w:rsidRPr="005C1B65">
        <w:rPr>
          <w:rFonts w:ascii="Arial" w:hAnsi="Arial" w:cs="Arial"/>
          <w:sz w:val="22"/>
          <w:szCs w:val="22"/>
        </w:rPr>
        <w:t xml:space="preserve">. Pro účely vystavení daňového dokladu se použije označení </w:t>
      </w:r>
      <w:r w:rsidR="00FD0B71" w:rsidRPr="005C1B65">
        <w:rPr>
          <w:rFonts w:ascii="Arial" w:hAnsi="Arial" w:cs="Arial"/>
          <w:sz w:val="22"/>
          <w:szCs w:val="22"/>
        </w:rPr>
        <w:t>příkazce</w:t>
      </w:r>
      <w:r w:rsidRPr="005C1B65">
        <w:rPr>
          <w:rFonts w:ascii="Arial" w:hAnsi="Arial" w:cs="Arial"/>
          <w:sz w:val="22"/>
          <w:szCs w:val="22"/>
        </w:rPr>
        <w:t>: Kraj Vysočina, Žižkova 1882/57, 587 33 Jihlava, IČ</w:t>
      </w:r>
      <w:r w:rsidR="00AB1689" w:rsidRPr="005C1B65">
        <w:rPr>
          <w:rFonts w:ascii="Arial" w:hAnsi="Arial" w:cs="Arial"/>
          <w:sz w:val="22"/>
          <w:szCs w:val="22"/>
        </w:rPr>
        <w:t>O</w:t>
      </w:r>
      <w:r w:rsidR="00A51C2E">
        <w:rPr>
          <w:rFonts w:ascii="Arial" w:hAnsi="Arial" w:cs="Arial"/>
          <w:sz w:val="22"/>
          <w:szCs w:val="22"/>
        </w:rPr>
        <w:t xml:space="preserve"> 70890</w:t>
      </w:r>
      <w:r w:rsidRPr="005C1B65">
        <w:rPr>
          <w:rFonts w:ascii="Arial" w:hAnsi="Arial" w:cs="Arial"/>
          <w:sz w:val="22"/>
          <w:szCs w:val="22"/>
        </w:rPr>
        <w:t xml:space="preserve">749.  Mimo povinných náležitostí dle zákona je </w:t>
      </w:r>
      <w:r w:rsidR="00FD0B71" w:rsidRPr="005C1B65">
        <w:rPr>
          <w:rFonts w:ascii="Arial" w:hAnsi="Arial" w:cs="Arial"/>
          <w:sz w:val="22"/>
          <w:szCs w:val="22"/>
        </w:rPr>
        <w:t xml:space="preserve">příkazník </w:t>
      </w:r>
      <w:r w:rsidRPr="005C1B65">
        <w:rPr>
          <w:rFonts w:ascii="Arial" w:hAnsi="Arial" w:cs="Arial"/>
          <w:sz w:val="22"/>
          <w:szCs w:val="22"/>
        </w:rPr>
        <w:t>povinen uvádět na daňovém dokladu doslovný a přesný název akc</w:t>
      </w:r>
      <w:r w:rsidR="003C5210">
        <w:rPr>
          <w:rFonts w:ascii="Arial" w:hAnsi="Arial" w:cs="Arial"/>
          <w:sz w:val="22"/>
          <w:szCs w:val="22"/>
        </w:rPr>
        <w:t xml:space="preserve">e </w:t>
      </w:r>
      <w:r w:rsidR="009667AD">
        <w:rPr>
          <w:rFonts w:ascii="Arial" w:hAnsi="Arial" w:cs="Arial"/>
          <w:sz w:val="22"/>
          <w:szCs w:val="22"/>
        </w:rPr>
        <w:t xml:space="preserve"> </w:t>
      </w:r>
      <w:r w:rsidR="003C5210">
        <w:rPr>
          <w:rFonts w:ascii="Arial" w:hAnsi="Arial" w:cs="Arial"/>
          <w:bCs/>
          <w:sz w:val="22"/>
          <w:szCs w:val="22"/>
        </w:rPr>
        <w:t xml:space="preserve">II/404 Luka nad Jihlavou – </w:t>
      </w:r>
      <w:proofErr w:type="gramStart"/>
      <w:r w:rsidR="003C5210">
        <w:rPr>
          <w:rFonts w:ascii="Arial" w:hAnsi="Arial" w:cs="Arial"/>
          <w:bCs/>
          <w:sz w:val="22"/>
          <w:szCs w:val="22"/>
        </w:rPr>
        <w:t>křiž. s II/602</w:t>
      </w:r>
      <w:proofErr w:type="gramEnd"/>
      <w:r w:rsidR="00964532">
        <w:rPr>
          <w:rFonts w:ascii="Arial" w:hAnsi="Arial" w:cs="Arial"/>
          <w:sz w:val="22"/>
          <w:szCs w:val="22"/>
        </w:rPr>
        <w:t>.</w:t>
      </w:r>
    </w:p>
    <w:p w:rsidR="005C477F" w:rsidRPr="005C1B65" w:rsidRDefault="005C477F" w:rsidP="005C477F">
      <w:pPr>
        <w:pStyle w:val="Zkladntextodsazen"/>
        <w:jc w:val="both"/>
        <w:rPr>
          <w:rFonts w:ascii="Arial" w:hAnsi="Arial" w:cs="Arial"/>
          <w:sz w:val="22"/>
          <w:szCs w:val="22"/>
        </w:rPr>
      </w:pPr>
    </w:p>
    <w:p w:rsidR="005C477F" w:rsidRPr="005C1B65" w:rsidRDefault="005C477F" w:rsidP="00D51950">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 xml:space="preserve">Mezi smluvními stranami se touto smlouvou sjednává, že celkové plnění, na které je uzavřena tato smlouva, je souhrnem dílčích plnění, jimiž se rozumí plnění, která se podle této smlouvy uskuteční ve sjednaných lhůtách. Za dílčí plnění jsou dohodou smluvních stran považovány činnosti </w:t>
      </w:r>
      <w:r w:rsidRPr="006E2BC3">
        <w:rPr>
          <w:rFonts w:ascii="Arial" w:hAnsi="Arial" w:cs="Arial"/>
          <w:spacing w:val="4"/>
          <w:sz w:val="22"/>
          <w:szCs w:val="22"/>
        </w:rPr>
        <w:t>prov</w:t>
      </w:r>
      <w:r w:rsidR="000B7A5F" w:rsidRPr="006E2BC3">
        <w:rPr>
          <w:rFonts w:ascii="Arial" w:hAnsi="Arial" w:cs="Arial"/>
          <w:spacing w:val="4"/>
          <w:sz w:val="22"/>
          <w:szCs w:val="22"/>
        </w:rPr>
        <w:t xml:space="preserve">edené zhotovitelem dle článku </w:t>
      </w:r>
      <w:r w:rsidRPr="006E2BC3">
        <w:rPr>
          <w:rFonts w:ascii="Arial" w:hAnsi="Arial" w:cs="Arial"/>
          <w:spacing w:val="4"/>
          <w:sz w:val="22"/>
          <w:szCs w:val="22"/>
        </w:rPr>
        <w:t xml:space="preserve">3.  Každé dílčí plnění uskutečněné podle čl. 3 </w:t>
      </w:r>
      <w:proofErr w:type="gramStart"/>
      <w:r w:rsidRPr="006E2BC3">
        <w:rPr>
          <w:rFonts w:ascii="Arial" w:hAnsi="Arial" w:cs="Arial"/>
          <w:spacing w:val="4"/>
          <w:sz w:val="22"/>
          <w:szCs w:val="22"/>
        </w:rPr>
        <w:t>této</w:t>
      </w:r>
      <w:proofErr w:type="gramEnd"/>
      <w:r w:rsidRPr="006E2BC3">
        <w:rPr>
          <w:rFonts w:ascii="Arial" w:hAnsi="Arial" w:cs="Arial"/>
          <w:spacing w:val="4"/>
          <w:sz w:val="22"/>
          <w:szCs w:val="22"/>
        </w:rPr>
        <w:t xml:space="preserve"> smlouvy je</w:t>
      </w:r>
      <w:r w:rsidRPr="005C1B65">
        <w:rPr>
          <w:rFonts w:ascii="Arial" w:hAnsi="Arial" w:cs="Arial"/>
          <w:sz w:val="22"/>
          <w:szCs w:val="22"/>
        </w:rPr>
        <w:t xml:space="preserve"> ve vztahu k dani z přidané hodnoty považováno za zdanitelné plnění uskutečněné vždy posledního dne daného kalendářního měsíce.</w:t>
      </w:r>
      <w:r w:rsidR="000B7A5F" w:rsidRPr="005C1B65">
        <w:rPr>
          <w:rFonts w:ascii="Arial" w:hAnsi="Arial" w:cs="Arial"/>
          <w:sz w:val="22"/>
          <w:szCs w:val="22"/>
        </w:rPr>
        <w:t xml:space="preserve"> </w:t>
      </w:r>
    </w:p>
    <w:p w:rsidR="005C477F" w:rsidRPr="005C1B65" w:rsidRDefault="005C477F" w:rsidP="005C477F">
      <w:pPr>
        <w:pStyle w:val="Zkladntextodsazen"/>
        <w:jc w:val="both"/>
        <w:rPr>
          <w:rFonts w:ascii="Arial" w:hAnsi="Arial" w:cs="Arial"/>
          <w:sz w:val="22"/>
          <w:szCs w:val="22"/>
        </w:rPr>
      </w:pPr>
    </w:p>
    <w:p w:rsidR="005C477F" w:rsidRPr="005C1B65" w:rsidRDefault="00FD0B71" w:rsidP="00D51950">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Příkazník</w:t>
      </w:r>
      <w:r w:rsidR="005C477F" w:rsidRPr="005C1B65">
        <w:rPr>
          <w:rFonts w:ascii="Arial" w:hAnsi="Arial" w:cs="Arial"/>
          <w:sz w:val="22"/>
          <w:szCs w:val="22"/>
        </w:rPr>
        <w:t xml:space="preserve"> je povinen vždy do patnácti dnů od posledního dne daného kalendářního měsíce, resp. od ukončení dílčího plnění, vyhotovit pro objednatele fakturu – daňový doklad, která bude </w:t>
      </w:r>
      <w:r w:rsidR="005C477F" w:rsidRPr="00506547">
        <w:rPr>
          <w:rFonts w:ascii="Arial" w:hAnsi="Arial" w:cs="Arial"/>
          <w:spacing w:val="-4"/>
          <w:sz w:val="22"/>
          <w:szCs w:val="22"/>
        </w:rPr>
        <w:t xml:space="preserve">deklarovat cenu dílčího plnění, tedy bude představovat cenu činností provedených </w:t>
      </w:r>
      <w:r w:rsidRPr="00506547">
        <w:rPr>
          <w:rFonts w:ascii="Arial" w:hAnsi="Arial" w:cs="Arial"/>
          <w:spacing w:val="-4"/>
          <w:sz w:val="22"/>
          <w:szCs w:val="22"/>
        </w:rPr>
        <w:t>příkazníkem</w:t>
      </w:r>
      <w:r w:rsidR="005C477F" w:rsidRPr="00506547">
        <w:rPr>
          <w:rFonts w:ascii="Arial" w:hAnsi="Arial" w:cs="Arial"/>
          <w:spacing w:val="-4"/>
          <w:sz w:val="22"/>
          <w:szCs w:val="22"/>
        </w:rPr>
        <w:t xml:space="preserve"> dle této</w:t>
      </w:r>
      <w:r w:rsidR="005C477F" w:rsidRPr="005C1B65">
        <w:rPr>
          <w:rFonts w:ascii="Arial" w:hAnsi="Arial" w:cs="Arial"/>
          <w:sz w:val="22"/>
          <w:szCs w:val="22"/>
        </w:rPr>
        <w:t xml:space="preserve"> smlouvy vždy v průběhu daného kalendářního měsíce.</w:t>
      </w:r>
    </w:p>
    <w:p w:rsidR="005C477F" w:rsidRPr="005C1B65" w:rsidRDefault="005C477F" w:rsidP="005C477F">
      <w:pPr>
        <w:pStyle w:val="Zkladntextodsazen"/>
        <w:jc w:val="both"/>
        <w:rPr>
          <w:rFonts w:ascii="Arial" w:hAnsi="Arial" w:cs="Arial"/>
          <w:sz w:val="22"/>
          <w:szCs w:val="22"/>
        </w:rPr>
      </w:pPr>
    </w:p>
    <w:p w:rsidR="002B315B" w:rsidRPr="005C1B65" w:rsidRDefault="002B315B" w:rsidP="00D51950">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 xml:space="preserve">Úhrada za plnění z této smlouvy bude realizována bezhotovostním převodem na účet příkazníka, který je správcem daně (finančním úřadem) zveřejněn způsobem umožňujícím dálkový přístup ve smyslu ustanovení § </w:t>
      </w:r>
      <w:r w:rsidR="005E50B1" w:rsidRPr="005C1B65">
        <w:rPr>
          <w:rFonts w:ascii="Arial" w:hAnsi="Arial" w:cs="Arial"/>
          <w:sz w:val="22"/>
          <w:szCs w:val="22"/>
        </w:rPr>
        <w:t>106a</w:t>
      </w:r>
      <w:r w:rsidRPr="005C1B65">
        <w:rPr>
          <w:rFonts w:ascii="Arial" w:hAnsi="Arial" w:cs="Arial"/>
          <w:sz w:val="22"/>
          <w:szCs w:val="22"/>
        </w:rPr>
        <w:t xml:space="preserve"> zákona č. 235/2004 Sb. o dani z přidané hodnoty, ve znění pozdějších předpisů (dále jen „zákon o DPH“).</w:t>
      </w:r>
    </w:p>
    <w:p w:rsidR="002B315B" w:rsidRPr="005C1B65" w:rsidRDefault="002B315B" w:rsidP="002B315B">
      <w:pPr>
        <w:pStyle w:val="Zkladntextodsazen"/>
        <w:jc w:val="both"/>
        <w:rPr>
          <w:rFonts w:ascii="Arial" w:hAnsi="Arial" w:cs="Arial"/>
          <w:sz w:val="22"/>
          <w:szCs w:val="22"/>
        </w:rPr>
      </w:pPr>
    </w:p>
    <w:p w:rsidR="005C477F" w:rsidRPr="005C1B65" w:rsidRDefault="002B315B" w:rsidP="00D51950">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 xml:space="preserve">Pokud se po dobu účinnosti této smlouvy příkazník stane nespolehlivým plátcem ve smyslu </w:t>
      </w:r>
      <w:r w:rsidRPr="005746CE">
        <w:rPr>
          <w:rFonts w:ascii="Arial" w:hAnsi="Arial" w:cs="Arial"/>
          <w:spacing w:val="-6"/>
          <w:sz w:val="22"/>
          <w:szCs w:val="22"/>
        </w:rPr>
        <w:t>ustanovení § 109 odst. 3 zákona o DPH, smluvní strany se dohodly, že příkazce uhradí DPH za zdanitelné</w:t>
      </w:r>
      <w:r w:rsidRPr="005C1B65">
        <w:rPr>
          <w:rFonts w:ascii="Arial" w:hAnsi="Arial" w:cs="Arial"/>
          <w:sz w:val="22"/>
          <w:szCs w:val="22"/>
        </w:rPr>
        <w:t xml:space="preserve"> </w:t>
      </w:r>
      <w:r w:rsidRPr="005746CE">
        <w:rPr>
          <w:rFonts w:ascii="Arial" w:hAnsi="Arial" w:cs="Arial"/>
          <w:spacing w:val="-6"/>
          <w:sz w:val="22"/>
          <w:szCs w:val="22"/>
        </w:rPr>
        <w:t>plnění přímo příslušnému správci daně. Příkazcem takto provedená úhrada je považována za uhrazení</w:t>
      </w:r>
      <w:r w:rsidRPr="005C1B65">
        <w:rPr>
          <w:rFonts w:ascii="Arial" w:hAnsi="Arial" w:cs="Arial"/>
          <w:sz w:val="22"/>
          <w:szCs w:val="22"/>
        </w:rPr>
        <w:t xml:space="preserve"> příslušné části smluvní ceny rovnající se výši DPH fakturované příkazníkem</w:t>
      </w:r>
      <w:r w:rsidR="00D51950" w:rsidRPr="005C1B65">
        <w:rPr>
          <w:rFonts w:ascii="Arial" w:hAnsi="Arial" w:cs="Arial"/>
          <w:sz w:val="22"/>
          <w:szCs w:val="22"/>
        </w:rPr>
        <w:t>.</w:t>
      </w:r>
      <w:r w:rsidRPr="005C1B65">
        <w:rPr>
          <w:rFonts w:ascii="Arial" w:hAnsi="Arial" w:cs="Arial"/>
          <w:sz w:val="22"/>
          <w:szCs w:val="22"/>
        </w:rPr>
        <w:t xml:space="preserve"> </w:t>
      </w:r>
    </w:p>
    <w:p w:rsidR="002B315B" w:rsidRPr="005C1B65" w:rsidRDefault="002B315B" w:rsidP="002B315B">
      <w:pPr>
        <w:pStyle w:val="Zkladntextodsazen"/>
        <w:jc w:val="both"/>
        <w:rPr>
          <w:rFonts w:ascii="Arial" w:hAnsi="Arial" w:cs="Arial"/>
          <w:sz w:val="22"/>
          <w:szCs w:val="22"/>
        </w:rPr>
      </w:pPr>
    </w:p>
    <w:p w:rsidR="005C477F" w:rsidRPr="005C1B65" w:rsidRDefault="00FD0B71" w:rsidP="00C036B4">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Příkazce</w:t>
      </w:r>
      <w:r w:rsidR="005C477F" w:rsidRPr="005C1B65">
        <w:rPr>
          <w:rFonts w:ascii="Arial" w:hAnsi="Arial" w:cs="Arial"/>
          <w:sz w:val="22"/>
          <w:szCs w:val="22"/>
        </w:rPr>
        <w:t xml:space="preserve"> ve smyslu § </w:t>
      </w:r>
      <w:r w:rsidR="003D6A9A" w:rsidRPr="005C1B65">
        <w:rPr>
          <w:rFonts w:ascii="Arial" w:hAnsi="Arial" w:cs="Arial"/>
          <w:sz w:val="22"/>
          <w:szCs w:val="22"/>
        </w:rPr>
        <w:t>2436</w:t>
      </w:r>
      <w:r w:rsidR="005C477F" w:rsidRPr="005C1B65">
        <w:rPr>
          <w:rFonts w:ascii="Arial" w:hAnsi="Arial" w:cs="Arial"/>
          <w:sz w:val="22"/>
          <w:szCs w:val="22"/>
        </w:rPr>
        <w:t xml:space="preserve"> </w:t>
      </w:r>
      <w:r w:rsidR="003D6A9A" w:rsidRPr="005C1B65">
        <w:rPr>
          <w:rFonts w:ascii="Arial" w:hAnsi="Arial" w:cs="Arial"/>
          <w:sz w:val="22"/>
          <w:szCs w:val="22"/>
        </w:rPr>
        <w:t>občanského</w:t>
      </w:r>
      <w:r w:rsidR="005C477F" w:rsidRPr="005C1B65">
        <w:rPr>
          <w:rFonts w:ascii="Arial" w:hAnsi="Arial" w:cs="Arial"/>
          <w:sz w:val="22"/>
          <w:szCs w:val="22"/>
        </w:rPr>
        <w:t xml:space="preserve"> zákoníku </w:t>
      </w:r>
      <w:r w:rsidR="00BD6B51" w:rsidRPr="005C1B65">
        <w:rPr>
          <w:rFonts w:ascii="Arial" w:hAnsi="Arial" w:cs="Arial"/>
          <w:sz w:val="22"/>
          <w:szCs w:val="22"/>
        </w:rPr>
        <w:t>uhradí prokázané</w:t>
      </w:r>
      <w:r w:rsidR="005C477F" w:rsidRPr="005C1B65">
        <w:rPr>
          <w:rFonts w:ascii="Arial" w:hAnsi="Arial" w:cs="Arial"/>
          <w:sz w:val="22"/>
          <w:szCs w:val="22"/>
        </w:rPr>
        <w:t xml:space="preserve"> náklady, které </w:t>
      </w:r>
      <w:r w:rsidR="003D6A9A" w:rsidRPr="005C1B65">
        <w:rPr>
          <w:rFonts w:ascii="Arial" w:hAnsi="Arial" w:cs="Arial"/>
          <w:sz w:val="22"/>
          <w:szCs w:val="22"/>
        </w:rPr>
        <w:t>příkazník</w:t>
      </w:r>
      <w:r w:rsidR="005C477F" w:rsidRPr="005C1B65">
        <w:rPr>
          <w:rFonts w:ascii="Arial" w:hAnsi="Arial" w:cs="Arial"/>
          <w:sz w:val="22"/>
          <w:szCs w:val="22"/>
        </w:rPr>
        <w:t xml:space="preserve"> nutně nebo účelně vynaložil při plnění předmětu smlouvy - správní a jiné poplatky. Úkony, na základě kterých tyto náklady vzniknou, </w:t>
      </w:r>
      <w:r w:rsidR="003D6A9A" w:rsidRPr="005C1B65">
        <w:rPr>
          <w:rFonts w:ascii="Arial" w:hAnsi="Arial" w:cs="Arial"/>
          <w:sz w:val="22"/>
          <w:szCs w:val="22"/>
        </w:rPr>
        <w:t>příkazník</w:t>
      </w:r>
      <w:r w:rsidR="005C477F" w:rsidRPr="005C1B65">
        <w:rPr>
          <w:rFonts w:ascii="Arial" w:hAnsi="Arial" w:cs="Arial"/>
          <w:sz w:val="22"/>
          <w:szCs w:val="22"/>
        </w:rPr>
        <w:t xml:space="preserve"> s </w:t>
      </w:r>
      <w:r w:rsidR="003D6A9A" w:rsidRPr="005C1B65">
        <w:rPr>
          <w:rFonts w:ascii="Arial" w:hAnsi="Arial" w:cs="Arial"/>
          <w:sz w:val="22"/>
          <w:szCs w:val="22"/>
        </w:rPr>
        <w:t>příkazcem</w:t>
      </w:r>
      <w:r w:rsidR="005C477F" w:rsidRPr="005C1B65">
        <w:rPr>
          <w:rFonts w:ascii="Arial" w:hAnsi="Arial" w:cs="Arial"/>
          <w:sz w:val="22"/>
          <w:szCs w:val="22"/>
        </w:rPr>
        <w:t xml:space="preserve"> předem projedná.</w:t>
      </w:r>
    </w:p>
    <w:p w:rsidR="005C477F" w:rsidRPr="005C1B65" w:rsidRDefault="005C477F" w:rsidP="00C036B4">
      <w:pPr>
        <w:pStyle w:val="Zkladntextodsazen"/>
        <w:tabs>
          <w:tab w:val="left" w:pos="570"/>
        </w:tabs>
        <w:jc w:val="both"/>
        <w:rPr>
          <w:rFonts w:ascii="Arial" w:hAnsi="Arial" w:cs="Arial"/>
          <w:sz w:val="22"/>
          <w:szCs w:val="22"/>
        </w:rPr>
      </w:pPr>
    </w:p>
    <w:p w:rsidR="005C477F" w:rsidRPr="005C1B65" w:rsidRDefault="005C477F" w:rsidP="00C036B4">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 xml:space="preserve">Lhůta splatnosti daňových dokladů se vzájemnou dohodou sjednává do 30 ti dnů ode dne, kdy </w:t>
      </w:r>
      <w:r w:rsidR="000C255D">
        <w:rPr>
          <w:rFonts w:ascii="Arial" w:hAnsi="Arial" w:cs="Arial"/>
          <w:sz w:val="22"/>
          <w:szCs w:val="22"/>
        </w:rPr>
        <w:t>příkazce</w:t>
      </w:r>
      <w:r w:rsidRPr="005C1B65">
        <w:rPr>
          <w:rFonts w:ascii="Arial" w:hAnsi="Arial" w:cs="Arial"/>
          <w:sz w:val="22"/>
          <w:szCs w:val="22"/>
        </w:rPr>
        <w:t xml:space="preserve"> obdrží oprávněně vystavený daňový doklad.</w:t>
      </w:r>
    </w:p>
    <w:p w:rsidR="005C477F" w:rsidRPr="005C1B65" w:rsidRDefault="005C477F" w:rsidP="00C036B4">
      <w:pPr>
        <w:pStyle w:val="Zkladntextodsazen"/>
        <w:tabs>
          <w:tab w:val="left" w:pos="570"/>
        </w:tabs>
        <w:jc w:val="both"/>
        <w:rPr>
          <w:rFonts w:ascii="Arial" w:hAnsi="Arial" w:cs="Arial"/>
          <w:sz w:val="22"/>
          <w:szCs w:val="22"/>
        </w:rPr>
      </w:pPr>
    </w:p>
    <w:p w:rsidR="00392621" w:rsidRPr="005C1B65" w:rsidRDefault="005C477F" w:rsidP="00C036B4">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 xml:space="preserve">Práce, které se případně vyskytnou nad rámec předmětu smlouvy, budou dohodnuty v dodatku této </w:t>
      </w:r>
      <w:r w:rsidR="003D6A9A" w:rsidRPr="005C1B65">
        <w:rPr>
          <w:rFonts w:ascii="Arial" w:hAnsi="Arial" w:cs="Arial"/>
          <w:sz w:val="22"/>
          <w:szCs w:val="22"/>
        </w:rPr>
        <w:t>příkazní</w:t>
      </w:r>
      <w:r w:rsidRPr="005C1B65">
        <w:rPr>
          <w:rFonts w:ascii="Arial" w:hAnsi="Arial" w:cs="Arial"/>
          <w:sz w:val="22"/>
          <w:szCs w:val="22"/>
        </w:rPr>
        <w:t xml:space="preserve"> smlouvy.  Odměna za tyto práce bude sjednána v souladu s náklady </w:t>
      </w:r>
      <w:r w:rsidR="003D6A9A" w:rsidRPr="005C1B65">
        <w:rPr>
          <w:rFonts w:ascii="Arial" w:hAnsi="Arial" w:cs="Arial"/>
          <w:sz w:val="22"/>
          <w:szCs w:val="22"/>
        </w:rPr>
        <w:t>příkazníka</w:t>
      </w:r>
      <w:r w:rsidRPr="005C1B65">
        <w:rPr>
          <w:rFonts w:ascii="Arial" w:hAnsi="Arial" w:cs="Arial"/>
          <w:sz w:val="22"/>
          <w:szCs w:val="22"/>
        </w:rPr>
        <w:t xml:space="preserve"> dle přílohy této smlouvy – </w:t>
      </w:r>
      <w:r w:rsidR="00F8230C">
        <w:rPr>
          <w:rFonts w:ascii="Arial" w:hAnsi="Arial" w:cs="Arial"/>
          <w:sz w:val="22"/>
          <w:szCs w:val="22"/>
        </w:rPr>
        <w:t xml:space="preserve">návrh platebního kalendáře v členění po měsících vč. </w:t>
      </w:r>
      <w:r w:rsidRPr="005C1B65">
        <w:rPr>
          <w:rFonts w:ascii="Arial" w:hAnsi="Arial" w:cs="Arial"/>
          <w:sz w:val="22"/>
          <w:szCs w:val="22"/>
        </w:rPr>
        <w:t>kalkulace odměny.</w:t>
      </w:r>
    </w:p>
    <w:p w:rsidR="00F8230C" w:rsidRDefault="00F8230C" w:rsidP="005C477F">
      <w:pPr>
        <w:pStyle w:val="Zkladntextodsazen"/>
        <w:jc w:val="both"/>
        <w:rPr>
          <w:rFonts w:ascii="Arial" w:hAnsi="Arial" w:cs="Arial"/>
          <w:sz w:val="22"/>
          <w:szCs w:val="22"/>
        </w:rPr>
      </w:pPr>
    </w:p>
    <w:p w:rsidR="00F8230C" w:rsidRPr="005C1B65" w:rsidRDefault="00F8230C" w:rsidP="005C477F">
      <w:pPr>
        <w:pStyle w:val="Zkladntextodsazen"/>
        <w:jc w:val="both"/>
        <w:rPr>
          <w:rFonts w:ascii="Arial" w:hAnsi="Arial" w:cs="Arial"/>
          <w:sz w:val="22"/>
          <w:szCs w:val="22"/>
        </w:rPr>
      </w:pPr>
    </w:p>
    <w:p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Článek 6 – Práva a povinnosti smluvních stran</w:t>
      </w:r>
    </w:p>
    <w:p w:rsidR="00392621" w:rsidRPr="005C1B65" w:rsidRDefault="003D6A9A" w:rsidP="002C48E7">
      <w:pPr>
        <w:pStyle w:val="Zkladntextodsazen"/>
        <w:numPr>
          <w:ilvl w:val="1"/>
          <w:numId w:val="5"/>
        </w:numPr>
        <w:tabs>
          <w:tab w:val="left" w:pos="567"/>
        </w:tabs>
        <w:ind w:left="0" w:firstLine="0"/>
        <w:jc w:val="both"/>
        <w:rPr>
          <w:rFonts w:ascii="Arial" w:hAnsi="Arial" w:cs="Arial"/>
          <w:sz w:val="22"/>
          <w:szCs w:val="22"/>
        </w:rPr>
      </w:pPr>
      <w:r w:rsidRPr="005C1B65">
        <w:rPr>
          <w:rFonts w:ascii="Arial" w:hAnsi="Arial" w:cs="Arial"/>
          <w:sz w:val="22"/>
          <w:szCs w:val="22"/>
        </w:rPr>
        <w:t>Příkazník</w:t>
      </w:r>
      <w:r w:rsidR="00392621" w:rsidRPr="005C1B65">
        <w:rPr>
          <w:rFonts w:ascii="Arial" w:hAnsi="Arial" w:cs="Arial"/>
          <w:sz w:val="22"/>
          <w:szCs w:val="22"/>
        </w:rPr>
        <w:t xml:space="preserve"> je povinen postupovat při zařizování smluvené záležitosti s veškerou odbornou péčí, podle svých schopností a znalostí a podle pokynů </w:t>
      </w:r>
      <w:r w:rsidRPr="005C1B65">
        <w:rPr>
          <w:rFonts w:ascii="Arial" w:hAnsi="Arial" w:cs="Arial"/>
          <w:sz w:val="22"/>
          <w:szCs w:val="22"/>
        </w:rPr>
        <w:t>příkazce</w:t>
      </w:r>
      <w:r w:rsidR="00392621" w:rsidRPr="005C1B65">
        <w:rPr>
          <w:rFonts w:ascii="Arial" w:hAnsi="Arial" w:cs="Arial"/>
          <w:sz w:val="22"/>
          <w:szCs w:val="22"/>
        </w:rPr>
        <w:t>.</w:t>
      </w:r>
    </w:p>
    <w:p w:rsidR="00392621" w:rsidRPr="005C1B65" w:rsidRDefault="00392621" w:rsidP="002C48E7">
      <w:pPr>
        <w:pStyle w:val="Zkladntextodsazen"/>
        <w:jc w:val="both"/>
        <w:rPr>
          <w:rFonts w:ascii="Arial" w:hAnsi="Arial" w:cs="Arial"/>
          <w:sz w:val="22"/>
          <w:szCs w:val="22"/>
        </w:rPr>
      </w:pPr>
    </w:p>
    <w:p w:rsidR="00392621" w:rsidRDefault="003D6A9A" w:rsidP="002C48E7">
      <w:pPr>
        <w:pStyle w:val="Zkladntextodsazen"/>
        <w:numPr>
          <w:ilvl w:val="1"/>
          <w:numId w:val="5"/>
        </w:numPr>
        <w:tabs>
          <w:tab w:val="left" w:pos="567"/>
        </w:tabs>
        <w:ind w:left="0" w:firstLine="0"/>
        <w:jc w:val="both"/>
        <w:rPr>
          <w:rFonts w:ascii="Arial" w:hAnsi="Arial" w:cs="Arial"/>
          <w:sz w:val="22"/>
          <w:szCs w:val="22"/>
        </w:rPr>
      </w:pPr>
      <w:r w:rsidRPr="000C255D">
        <w:rPr>
          <w:rFonts w:ascii="Arial" w:hAnsi="Arial" w:cs="Arial"/>
          <w:spacing w:val="-6"/>
          <w:sz w:val="22"/>
          <w:szCs w:val="22"/>
        </w:rPr>
        <w:t>Příkazník</w:t>
      </w:r>
      <w:r w:rsidR="00392621" w:rsidRPr="000C255D">
        <w:rPr>
          <w:rFonts w:ascii="Arial" w:hAnsi="Arial" w:cs="Arial"/>
          <w:spacing w:val="-6"/>
          <w:sz w:val="22"/>
          <w:szCs w:val="22"/>
        </w:rPr>
        <w:t xml:space="preserve"> je povinen předat </w:t>
      </w:r>
      <w:r w:rsidR="008A23A6" w:rsidRPr="000C255D">
        <w:rPr>
          <w:rFonts w:ascii="Arial" w:hAnsi="Arial" w:cs="Arial"/>
          <w:spacing w:val="-6"/>
          <w:sz w:val="22"/>
          <w:szCs w:val="22"/>
        </w:rPr>
        <w:t xml:space="preserve">příkazci </w:t>
      </w:r>
      <w:r w:rsidR="00392621" w:rsidRPr="000C255D">
        <w:rPr>
          <w:rFonts w:ascii="Arial" w:hAnsi="Arial" w:cs="Arial"/>
          <w:spacing w:val="-6"/>
          <w:sz w:val="22"/>
          <w:szCs w:val="22"/>
        </w:rPr>
        <w:t>bez zbytečného odkladu věci, které za něj převzal při vyřizování</w:t>
      </w:r>
      <w:r w:rsidR="00392621" w:rsidRPr="005C1B65">
        <w:rPr>
          <w:rFonts w:ascii="Arial" w:hAnsi="Arial" w:cs="Arial"/>
          <w:sz w:val="22"/>
          <w:szCs w:val="22"/>
        </w:rPr>
        <w:t xml:space="preserve"> záležitostí.</w:t>
      </w:r>
    </w:p>
    <w:p w:rsidR="002969BA" w:rsidRPr="005C1B65" w:rsidRDefault="002969BA" w:rsidP="00DF0954">
      <w:pPr>
        <w:pStyle w:val="Zkladntextodsazen"/>
        <w:tabs>
          <w:tab w:val="left" w:pos="567"/>
        </w:tabs>
        <w:jc w:val="both"/>
        <w:rPr>
          <w:rFonts w:ascii="Arial" w:hAnsi="Arial" w:cs="Arial"/>
          <w:sz w:val="22"/>
          <w:szCs w:val="22"/>
        </w:rPr>
      </w:pPr>
    </w:p>
    <w:p w:rsidR="00392621" w:rsidRDefault="008A23A6" w:rsidP="002C48E7">
      <w:pPr>
        <w:pStyle w:val="Zkladntextodsazen"/>
        <w:numPr>
          <w:ilvl w:val="1"/>
          <w:numId w:val="5"/>
        </w:numPr>
        <w:tabs>
          <w:tab w:val="left" w:pos="567"/>
        </w:tabs>
        <w:ind w:left="0" w:firstLine="0"/>
        <w:jc w:val="both"/>
        <w:rPr>
          <w:rFonts w:ascii="Arial" w:hAnsi="Arial" w:cs="Arial"/>
          <w:sz w:val="22"/>
          <w:szCs w:val="22"/>
        </w:rPr>
      </w:pPr>
      <w:r w:rsidRPr="005C1B65">
        <w:rPr>
          <w:rFonts w:ascii="Arial" w:hAnsi="Arial" w:cs="Arial"/>
          <w:sz w:val="22"/>
          <w:szCs w:val="22"/>
        </w:rPr>
        <w:t>Příkazce</w:t>
      </w:r>
      <w:r w:rsidR="00392621" w:rsidRPr="005C1B65">
        <w:rPr>
          <w:rFonts w:ascii="Arial" w:hAnsi="Arial" w:cs="Arial"/>
          <w:sz w:val="22"/>
          <w:szCs w:val="22"/>
        </w:rPr>
        <w:t xml:space="preserve"> se zavazuje poskytnout </w:t>
      </w:r>
      <w:r w:rsidRPr="005C1B65">
        <w:rPr>
          <w:rFonts w:ascii="Arial" w:hAnsi="Arial" w:cs="Arial"/>
          <w:sz w:val="22"/>
          <w:szCs w:val="22"/>
        </w:rPr>
        <w:t>příkazníkovi</w:t>
      </w:r>
      <w:r w:rsidR="00392621" w:rsidRPr="005C1B65">
        <w:rPr>
          <w:rFonts w:ascii="Arial" w:hAnsi="Arial" w:cs="Arial"/>
          <w:sz w:val="22"/>
          <w:szCs w:val="22"/>
        </w:rPr>
        <w:t xml:space="preserve"> veškeré informace, které jsou nutné k zařízení záležitosti, pokud k zajištění těchto informací není smluvně vázán </w:t>
      </w:r>
      <w:r w:rsidRPr="005C1B65">
        <w:rPr>
          <w:rFonts w:ascii="Arial" w:hAnsi="Arial" w:cs="Arial"/>
          <w:sz w:val="22"/>
          <w:szCs w:val="22"/>
        </w:rPr>
        <w:t>příkazník</w:t>
      </w:r>
      <w:r w:rsidR="00392621" w:rsidRPr="005C1B65">
        <w:rPr>
          <w:rFonts w:ascii="Arial" w:hAnsi="Arial" w:cs="Arial"/>
          <w:sz w:val="22"/>
          <w:szCs w:val="22"/>
        </w:rPr>
        <w:t>.</w:t>
      </w:r>
    </w:p>
    <w:p w:rsidR="00392621" w:rsidRPr="005C1B65" w:rsidRDefault="008A23A6" w:rsidP="002C48E7">
      <w:pPr>
        <w:pStyle w:val="Zkladntextodsazen"/>
        <w:numPr>
          <w:ilvl w:val="1"/>
          <w:numId w:val="5"/>
        </w:numPr>
        <w:tabs>
          <w:tab w:val="left" w:pos="567"/>
        </w:tabs>
        <w:ind w:left="0" w:firstLine="0"/>
        <w:jc w:val="both"/>
        <w:rPr>
          <w:rFonts w:ascii="Arial" w:hAnsi="Arial" w:cs="Arial"/>
          <w:sz w:val="22"/>
          <w:szCs w:val="22"/>
        </w:rPr>
      </w:pPr>
      <w:r w:rsidRPr="005C1B65">
        <w:rPr>
          <w:rFonts w:ascii="Arial" w:hAnsi="Arial" w:cs="Arial"/>
          <w:sz w:val="22"/>
          <w:szCs w:val="22"/>
        </w:rPr>
        <w:t>Příkazce</w:t>
      </w:r>
      <w:r w:rsidR="00392621" w:rsidRPr="005C1B65">
        <w:rPr>
          <w:rFonts w:ascii="Arial" w:hAnsi="Arial" w:cs="Arial"/>
          <w:sz w:val="22"/>
          <w:szCs w:val="22"/>
        </w:rPr>
        <w:t xml:space="preserve"> je oprávněn vyhradit si účast svého pověřeného zástupce při jakémkoliv úkonu </w:t>
      </w:r>
      <w:r w:rsidRPr="005C1B65">
        <w:rPr>
          <w:rFonts w:ascii="Arial" w:hAnsi="Arial" w:cs="Arial"/>
          <w:sz w:val="22"/>
          <w:szCs w:val="22"/>
        </w:rPr>
        <w:t>příkazník</w:t>
      </w:r>
      <w:r w:rsidR="000C255D">
        <w:rPr>
          <w:rFonts w:ascii="Arial" w:hAnsi="Arial" w:cs="Arial"/>
          <w:sz w:val="22"/>
          <w:szCs w:val="22"/>
        </w:rPr>
        <w:t>a</w:t>
      </w:r>
      <w:r w:rsidR="00392621" w:rsidRPr="005C1B65">
        <w:rPr>
          <w:rFonts w:ascii="Arial" w:hAnsi="Arial" w:cs="Arial"/>
          <w:sz w:val="22"/>
          <w:szCs w:val="22"/>
        </w:rPr>
        <w:t>, který se týká předmětu této smlouvy.</w:t>
      </w:r>
    </w:p>
    <w:p w:rsidR="0095760F" w:rsidRPr="005C1B65" w:rsidRDefault="0095760F" w:rsidP="002C48E7">
      <w:pPr>
        <w:pStyle w:val="Zkladntextodsazen"/>
        <w:tabs>
          <w:tab w:val="left" w:pos="567"/>
        </w:tabs>
        <w:jc w:val="both"/>
        <w:rPr>
          <w:rFonts w:ascii="Arial" w:hAnsi="Arial" w:cs="Arial"/>
          <w:sz w:val="22"/>
          <w:szCs w:val="22"/>
        </w:rPr>
      </w:pPr>
    </w:p>
    <w:p w:rsidR="00864AA1" w:rsidRDefault="0095760F" w:rsidP="002C48E7">
      <w:pPr>
        <w:pStyle w:val="Zkladntextodsazen"/>
        <w:numPr>
          <w:ilvl w:val="1"/>
          <w:numId w:val="5"/>
        </w:numPr>
        <w:tabs>
          <w:tab w:val="left" w:pos="567"/>
        </w:tabs>
        <w:ind w:left="0" w:firstLine="0"/>
        <w:jc w:val="both"/>
        <w:rPr>
          <w:rFonts w:ascii="Arial" w:hAnsi="Arial" w:cs="Arial"/>
          <w:sz w:val="22"/>
          <w:szCs w:val="22"/>
        </w:rPr>
      </w:pPr>
      <w:r w:rsidRPr="005C1B65">
        <w:rPr>
          <w:rFonts w:ascii="Arial" w:hAnsi="Arial" w:cs="Arial"/>
          <w:sz w:val="22"/>
          <w:szCs w:val="22"/>
        </w:rPr>
        <w:t xml:space="preserve">Dle § 2e) zákona č. 320/2001 Sb., o finanční kontrole, je </w:t>
      </w:r>
      <w:r w:rsidR="00FD442F" w:rsidRPr="005C1B65">
        <w:rPr>
          <w:rFonts w:ascii="Arial" w:hAnsi="Arial" w:cs="Arial"/>
          <w:sz w:val="22"/>
          <w:szCs w:val="22"/>
        </w:rPr>
        <w:t xml:space="preserve">příkazník </w:t>
      </w:r>
      <w:r w:rsidRPr="005C1B65">
        <w:rPr>
          <w:rFonts w:ascii="Arial" w:hAnsi="Arial" w:cs="Arial"/>
          <w:sz w:val="22"/>
          <w:szCs w:val="22"/>
        </w:rPr>
        <w:t>osobou povinnou spolupůsobit při výkonu finanční kontroly.</w:t>
      </w:r>
    </w:p>
    <w:p w:rsidR="00920C61" w:rsidRDefault="00920C61" w:rsidP="00920C61">
      <w:pPr>
        <w:pStyle w:val="Odstavecseseznamem"/>
        <w:rPr>
          <w:rFonts w:ascii="Arial" w:hAnsi="Arial" w:cs="Arial"/>
          <w:sz w:val="22"/>
          <w:szCs w:val="22"/>
        </w:rPr>
      </w:pPr>
    </w:p>
    <w:p w:rsidR="00920C61" w:rsidRPr="005C1B65" w:rsidRDefault="00920C61" w:rsidP="00920C61">
      <w:pPr>
        <w:pStyle w:val="Zkladntextodsazen"/>
        <w:tabs>
          <w:tab w:val="left" w:pos="567"/>
        </w:tabs>
        <w:jc w:val="both"/>
        <w:rPr>
          <w:rFonts w:ascii="Arial" w:hAnsi="Arial" w:cs="Arial"/>
          <w:sz w:val="22"/>
          <w:szCs w:val="22"/>
        </w:rPr>
      </w:pPr>
    </w:p>
    <w:p w:rsidR="00392621" w:rsidRPr="005C1B65" w:rsidRDefault="00392621" w:rsidP="002C48E7">
      <w:pPr>
        <w:spacing w:before="120" w:after="120"/>
        <w:jc w:val="center"/>
        <w:rPr>
          <w:rFonts w:ascii="Arial" w:hAnsi="Arial" w:cs="Arial"/>
          <w:b/>
          <w:sz w:val="22"/>
          <w:szCs w:val="22"/>
        </w:rPr>
      </w:pPr>
      <w:r w:rsidRPr="005C1B65">
        <w:rPr>
          <w:rFonts w:ascii="Arial" w:hAnsi="Arial" w:cs="Arial"/>
          <w:b/>
          <w:sz w:val="22"/>
          <w:szCs w:val="22"/>
        </w:rPr>
        <w:t>Článek 7 – Změna závazku</w:t>
      </w:r>
    </w:p>
    <w:p w:rsidR="00F346AC" w:rsidRPr="005C1B65" w:rsidRDefault="00F346AC" w:rsidP="002C48E7">
      <w:pPr>
        <w:pStyle w:val="Zkladntextodsazen"/>
        <w:numPr>
          <w:ilvl w:val="1"/>
          <w:numId w:val="16"/>
        </w:numPr>
        <w:tabs>
          <w:tab w:val="left" w:pos="567"/>
        </w:tabs>
        <w:jc w:val="both"/>
        <w:rPr>
          <w:rFonts w:ascii="Arial" w:hAnsi="Arial" w:cs="Arial"/>
          <w:sz w:val="22"/>
          <w:szCs w:val="22"/>
        </w:rPr>
      </w:pPr>
      <w:r w:rsidRPr="004558D4">
        <w:rPr>
          <w:rFonts w:ascii="Arial" w:hAnsi="Arial" w:cs="Arial"/>
          <w:spacing w:val="-4"/>
          <w:sz w:val="22"/>
          <w:szCs w:val="22"/>
        </w:rPr>
        <w:t>Tuto smlouvu lze měnit pouze formou písemných, číslovaných dodatků podepsaných oprávněnými</w:t>
      </w:r>
      <w:r w:rsidRPr="005C1B65">
        <w:rPr>
          <w:rFonts w:ascii="Arial" w:hAnsi="Arial" w:cs="Arial"/>
          <w:sz w:val="22"/>
          <w:szCs w:val="22"/>
        </w:rPr>
        <w:t xml:space="preserve"> zástupci obou smluvních stran.</w:t>
      </w:r>
    </w:p>
    <w:p w:rsidR="00F346AC" w:rsidRPr="005C1B65" w:rsidRDefault="00F346AC" w:rsidP="002C48E7">
      <w:pPr>
        <w:pStyle w:val="Zkladntextodsazen"/>
        <w:tabs>
          <w:tab w:val="left" w:pos="567"/>
        </w:tabs>
        <w:jc w:val="both"/>
        <w:rPr>
          <w:rFonts w:ascii="Arial" w:hAnsi="Arial" w:cs="Arial"/>
          <w:sz w:val="22"/>
          <w:szCs w:val="22"/>
        </w:rPr>
      </w:pPr>
    </w:p>
    <w:p w:rsidR="00D4741E" w:rsidRPr="005C1B65" w:rsidRDefault="00392621" w:rsidP="002C48E7">
      <w:pPr>
        <w:pStyle w:val="Zkladntextodsazen"/>
        <w:numPr>
          <w:ilvl w:val="1"/>
          <w:numId w:val="16"/>
        </w:numPr>
        <w:tabs>
          <w:tab w:val="left" w:pos="567"/>
        </w:tabs>
        <w:jc w:val="both"/>
        <w:rPr>
          <w:rFonts w:ascii="Arial" w:hAnsi="Arial" w:cs="Arial"/>
          <w:sz w:val="22"/>
          <w:szCs w:val="22"/>
        </w:rPr>
      </w:pPr>
      <w:r w:rsidRPr="005C1B65">
        <w:rPr>
          <w:rFonts w:ascii="Arial" w:hAnsi="Arial" w:cs="Arial"/>
          <w:sz w:val="22"/>
          <w:szCs w:val="22"/>
        </w:rPr>
        <w:t xml:space="preserve">K návrhům dodatků této smlouvy se smluvní strany zavazují písemně vyjádřit do </w:t>
      </w:r>
      <w:r w:rsidR="004F2BFF" w:rsidRPr="005C1B65">
        <w:rPr>
          <w:rFonts w:ascii="Arial" w:hAnsi="Arial" w:cs="Arial"/>
          <w:sz w:val="22"/>
          <w:szCs w:val="22"/>
        </w:rPr>
        <w:t>sedmi</w:t>
      </w:r>
      <w:r w:rsidRPr="005C1B65">
        <w:rPr>
          <w:rFonts w:ascii="Arial" w:hAnsi="Arial" w:cs="Arial"/>
          <w:sz w:val="22"/>
          <w:szCs w:val="22"/>
        </w:rPr>
        <w:t xml:space="preserve"> dnů od</w:t>
      </w:r>
      <w:r w:rsidR="004F2BFF" w:rsidRPr="005C1B65">
        <w:rPr>
          <w:rFonts w:ascii="Arial" w:hAnsi="Arial" w:cs="Arial"/>
          <w:sz w:val="22"/>
          <w:szCs w:val="22"/>
        </w:rPr>
        <w:t>e</w:t>
      </w:r>
      <w:r w:rsidRPr="005C1B65">
        <w:rPr>
          <w:rFonts w:ascii="Arial" w:hAnsi="Arial" w:cs="Arial"/>
          <w:sz w:val="22"/>
          <w:szCs w:val="22"/>
        </w:rPr>
        <w:t xml:space="preserve"> </w:t>
      </w:r>
      <w:r w:rsidR="004F2BFF" w:rsidRPr="005C1B65">
        <w:rPr>
          <w:rFonts w:ascii="Arial" w:hAnsi="Arial" w:cs="Arial"/>
          <w:sz w:val="22"/>
          <w:szCs w:val="22"/>
        </w:rPr>
        <w:t>d</w:t>
      </w:r>
      <w:r w:rsidRPr="005C1B65">
        <w:rPr>
          <w:rFonts w:ascii="Arial" w:hAnsi="Arial" w:cs="Arial"/>
          <w:sz w:val="22"/>
          <w:szCs w:val="22"/>
        </w:rPr>
        <w:t>ne doručení. Po tuto dobu je navrhující strana tímto návrhem vázána.</w:t>
      </w:r>
    </w:p>
    <w:p w:rsidR="004B5275" w:rsidRPr="00FB51C9" w:rsidRDefault="004B5275" w:rsidP="002C48E7">
      <w:pPr>
        <w:spacing w:before="120" w:after="120"/>
        <w:rPr>
          <w:rFonts w:ascii="Arial" w:hAnsi="Arial" w:cs="Arial"/>
          <w:b/>
          <w:sz w:val="32"/>
          <w:szCs w:val="32"/>
        </w:rPr>
      </w:pPr>
    </w:p>
    <w:p w:rsidR="004B5275" w:rsidRPr="005C1B65" w:rsidRDefault="00392621" w:rsidP="002C48E7">
      <w:pPr>
        <w:spacing w:after="120"/>
        <w:jc w:val="center"/>
        <w:rPr>
          <w:rFonts w:ascii="Arial" w:hAnsi="Arial" w:cs="Arial"/>
          <w:b/>
          <w:sz w:val="22"/>
          <w:szCs w:val="22"/>
        </w:rPr>
      </w:pPr>
      <w:r w:rsidRPr="005C1B65">
        <w:rPr>
          <w:rFonts w:ascii="Arial" w:hAnsi="Arial" w:cs="Arial"/>
          <w:b/>
          <w:sz w:val="22"/>
          <w:szCs w:val="22"/>
        </w:rPr>
        <w:t>Článek 8 – Sankce</w:t>
      </w:r>
    </w:p>
    <w:p w:rsidR="00F346AC" w:rsidRPr="005C1B65" w:rsidRDefault="00392621" w:rsidP="005229BF">
      <w:pPr>
        <w:pStyle w:val="Zkladntextodsazen"/>
        <w:numPr>
          <w:ilvl w:val="1"/>
          <w:numId w:val="17"/>
        </w:numPr>
        <w:jc w:val="both"/>
        <w:rPr>
          <w:rFonts w:ascii="Arial" w:hAnsi="Arial" w:cs="Arial"/>
          <w:sz w:val="22"/>
          <w:szCs w:val="22"/>
        </w:rPr>
      </w:pPr>
      <w:r w:rsidRPr="005C1B65">
        <w:rPr>
          <w:rFonts w:ascii="Arial" w:hAnsi="Arial" w:cs="Arial"/>
          <w:sz w:val="22"/>
          <w:szCs w:val="22"/>
        </w:rPr>
        <w:t>V </w:t>
      </w:r>
      <w:r w:rsidR="005C477F" w:rsidRPr="005C1B65">
        <w:rPr>
          <w:rFonts w:ascii="Arial" w:hAnsi="Arial" w:cs="Arial"/>
          <w:sz w:val="22"/>
          <w:szCs w:val="22"/>
        </w:rPr>
        <w:t xml:space="preserve">případě, že </w:t>
      </w:r>
      <w:r w:rsidR="008A23A6" w:rsidRPr="005C1B65">
        <w:rPr>
          <w:rFonts w:ascii="Arial" w:hAnsi="Arial" w:cs="Arial"/>
          <w:sz w:val="22"/>
          <w:szCs w:val="22"/>
        </w:rPr>
        <w:t>příkazce</w:t>
      </w:r>
      <w:r w:rsidR="005C477F" w:rsidRPr="005C1B65">
        <w:rPr>
          <w:rFonts w:ascii="Arial" w:hAnsi="Arial" w:cs="Arial"/>
          <w:sz w:val="22"/>
          <w:szCs w:val="22"/>
        </w:rPr>
        <w:t xml:space="preserve"> prokáže nedostatky v práci </w:t>
      </w:r>
      <w:r w:rsidR="008A23A6" w:rsidRPr="005C1B65">
        <w:rPr>
          <w:rFonts w:ascii="Arial" w:hAnsi="Arial" w:cs="Arial"/>
          <w:sz w:val="22"/>
          <w:szCs w:val="22"/>
        </w:rPr>
        <w:t>příkazníka</w:t>
      </w:r>
      <w:r w:rsidR="005C477F" w:rsidRPr="005C1B65">
        <w:rPr>
          <w:rFonts w:ascii="Arial" w:hAnsi="Arial" w:cs="Arial"/>
          <w:sz w:val="22"/>
          <w:szCs w:val="22"/>
        </w:rPr>
        <w:t xml:space="preserve"> a </w:t>
      </w:r>
      <w:r w:rsidR="00FD442F" w:rsidRPr="005C1B65">
        <w:rPr>
          <w:rFonts w:ascii="Arial" w:hAnsi="Arial" w:cs="Arial"/>
          <w:sz w:val="22"/>
          <w:szCs w:val="22"/>
        </w:rPr>
        <w:t xml:space="preserve">příkazník </w:t>
      </w:r>
      <w:r w:rsidR="005C477F" w:rsidRPr="005C1B65">
        <w:rPr>
          <w:rFonts w:ascii="Arial" w:hAnsi="Arial" w:cs="Arial"/>
          <w:sz w:val="22"/>
          <w:szCs w:val="22"/>
        </w:rPr>
        <w:t xml:space="preserve">tyto nedostatky </w:t>
      </w:r>
      <w:r w:rsidR="005C477F" w:rsidRPr="009D044D">
        <w:rPr>
          <w:rFonts w:ascii="Arial" w:hAnsi="Arial" w:cs="Arial"/>
          <w:spacing w:val="4"/>
          <w:sz w:val="22"/>
          <w:szCs w:val="22"/>
        </w:rPr>
        <w:t xml:space="preserve">neodstraní v přiměřené lhůtě stanovené </w:t>
      </w:r>
      <w:r w:rsidR="008A23A6" w:rsidRPr="009D044D">
        <w:rPr>
          <w:rFonts w:ascii="Arial" w:hAnsi="Arial" w:cs="Arial"/>
          <w:spacing w:val="4"/>
          <w:sz w:val="22"/>
          <w:szCs w:val="22"/>
        </w:rPr>
        <w:t>příkazcem</w:t>
      </w:r>
      <w:r w:rsidR="005C477F" w:rsidRPr="009D044D">
        <w:rPr>
          <w:rFonts w:ascii="Arial" w:hAnsi="Arial" w:cs="Arial"/>
          <w:spacing w:val="4"/>
          <w:sz w:val="22"/>
          <w:szCs w:val="22"/>
        </w:rPr>
        <w:t xml:space="preserve">, je </w:t>
      </w:r>
      <w:r w:rsidR="008A23A6" w:rsidRPr="009D044D">
        <w:rPr>
          <w:rFonts w:ascii="Arial" w:hAnsi="Arial" w:cs="Arial"/>
          <w:spacing w:val="4"/>
          <w:sz w:val="22"/>
          <w:szCs w:val="22"/>
        </w:rPr>
        <w:t>příkazce</w:t>
      </w:r>
      <w:r w:rsidR="005C477F" w:rsidRPr="009D044D">
        <w:rPr>
          <w:rFonts w:ascii="Arial" w:hAnsi="Arial" w:cs="Arial"/>
          <w:spacing w:val="4"/>
          <w:sz w:val="22"/>
          <w:szCs w:val="22"/>
        </w:rPr>
        <w:t xml:space="preserve"> oprávněn uplatnit sankci do výše</w:t>
      </w:r>
      <w:r w:rsidR="005C477F" w:rsidRPr="005C1B65">
        <w:rPr>
          <w:rFonts w:ascii="Arial" w:hAnsi="Arial" w:cs="Arial"/>
          <w:sz w:val="22"/>
          <w:szCs w:val="22"/>
        </w:rPr>
        <w:t xml:space="preserve"> </w:t>
      </w:r>
      <w:r w:rsidR="009D044D">
        <w:rPr>
          <w:rFonts w:ascii="Arial" w:hAnsi="Arial" w:cs="Arial"/>
          <w:sz w:val="22"/>
          <w:szCs w:val="22"/>
        </w:rPr>
        <w:t xml:space="preserve">10 </w:t>
      </w:r>
      <w:r w:rsidR="00EB3840" w:rsidRPr="005C1B65">
        <w:rPr>
          <w:rFonts w:ascii="Arial" w:hAnsi="Arial" w:cs="Arial"/>
          <w:sz w:val="22"/>
          <w:szCs w:val="22"/>
        </w:rPr>
        <w:t>000 Kč za každý nedostatek</w:t>
      </w:r>
      <w:r w:rsidR="0051797D">
        <w:rPr>
          <w:rFonts w:ascii="Arial" w:hAnsi="Arial" w:cs="Arial"/>
          <w:sz w:val="22"/>
          <w:szCs w:val="22"/>
        </w:rPr>
        <w:t>,</w:t>
      </w:r>
      <w:r w:rsidR="00EB3840" w:rsidRPr="005C1B65">
        <w:rPr>
          <w:rFonts w:ascii="Arial" w:hAnsi="Arial" w:cs="Arial"/>
          <w:sz w:val="22"/>
          <w:szCs w:val="22"/>
        </w:rPr>
        <w:t xml:space="preserve"> u</w:t>
      </w:r>
      <w:r w:rsidR="005229BF">
        <w:rPr>
          <w:rFonts w:ascii="Arial" w:hAnsi="Arial" w:cs="Arial"/>
          <w:sz w:val="22"/>
          <w:szCs w:val="22"/>
        </w:rPr>
        <w:t xml:space="preserve"> </w:t>
      </w:r>
      <w:r w:rsidR="00EB3840" w:rsidRPr="005C1B65">
        <w:rPr>
          <w:rFonts w:ascii="Arial" w:hAnsi="Arial" w:cs="Arial"/>
          <w:sz w:val="22"/>
          <w:szCs w:val="22"/>
        </w:rPr>
        <w:t xml:space="preserve">něhož je příkazník </w:t>
      </w:r>
      <w:r w:rsidR="005229BF" w:rsidRPr="005229BF">
        <w:rPr>
          <w:rFonts w:ascii="Arial" w:hAnsi="Arial" w:cs="Arial"/>
          <w:sz w:val="22"/>
          <w:szCs w:val="22"/>
        </w:rPr>
        <w:t>v</w:t>
      </w:r>
      <w:r w:rsidR="009D044D">
        <w:rPr>
          <w:rFonts w:ascii="Arial" w:hAnsi="Arial" w:cs="Arial"/>
          <w:sz w:val="22"/>
          <w:szCs w:val="22"/>
        </w:rPr>
        <w:t> </w:t>
      </w:r>
      <w:r w:rsidR="005229BF" w:rsidRPr="005229BF">
        <w:rPr>
          <w:rFonts w:ascii="Arial" w:hAnsi="Arial" w:cs="Arial"/>
          <w:sz w:val="22"/>
          <w:szCs w:val="22"/>
        </w:rPr>
        <w:t>prodlení</w:t>
      </w:r>
      <w:r w:rsidR="009D044D">
        <w:rPr>
          <w:rFonts w:ascii="Arial" w:hAnsi="Arial" w:cs="Arial"/>
          <w:sz w:val="22"/>
          <w:szCs w:val="22"/>
        </w:rPr>
        <w:t>,</w:t>
      </w:r>
      <w:r w:rsidR="005229BF" w:rsidRPr="005229BF">
        <w:rPr>
          <w:rFonts w:ascii="Arial" w:hAnsi="Arial" w:cs="Arial"/>
          <w:sz w:val="22"/>
          <w:szCs w:val="22"/>
        </w:rPr>
        <w:t xml:space="preserve"> a to za každý den tohoto prodlení.</w:t>
      </w:r>
    </w:p>
    <w:p w:rsidR="00EB3840" w:rsidRPr="005C1B65" w:rsidRDefault="00EB3840" w:rsidP="00EB3840">
      <w:pPr>
        <w:pStyle w:val="Zkladntextodsazen"/>
        <w:jc w:val="both"/>
        <w:rPr>
          <w:rFonts w:ascii="Arial" w:hAnsi="Arial" w:cs="Arial"/>
          <w:sz w:val="22"/>
          <w:szCs w:val="22"/>
        </w:rPr>
      </w:pPr>
    </w:p>
    <w:p w:rsidR="00F346AC" w:rsidRPr="005C1B65" w:rsidRDefault="00F346AC" w:rsidP="002C48E7">
      <w:pPr>
        <w:pStyle w:val="Zkladntextodsazen"/>
        <w:numPr>
          <w:ilvl w:val="1"/>
          <w:numId w:val="17"/>
        </w:numPr>
        <w:jc w:val="both"/>
        <w:rPr>
          <w:rFonts w:ascii="Arial" w:hAnsi="Arial" w:cs="Arial"/>
          <w:sz w:val="22"/>
          <w:szCs w:val="22"/>
        </w:rPr>
      </w:pPr>
      <w:r w:rsidRPr="005C1B65">
        <w:rPr>
          <w:rFonts w:ascii="Arial" w:hAnsi="Arial" w:cs="Arial"/>
          <w:sz w:val="22"/>
          <w:szCs w:val="22"/>
        </w:rPr>
        <w:t xml:space="preserve">Zaplacením smluvní pokuty není dotčeno právo </w:t>
      </w:r>
      <w:r w:rsidR="00851629" w:rsidRPr="005C1B65">
        <w:rPr>
          <w:rFonts w:ascii="Arial" w:hAnsi="Arial" w:cs="Arial"/>
          <w:sz w:val="22"/>
          <w:szCs w:val="22"/>
        </w:rPr>
        <w:t>příkazce</w:t>
      </w:r>
      <w:r w:rsidRPr="005C1B65">
        <w:rPr>
          <w:rFonts w:ascii="Arial" w:hAnsi="Arial" w:cs="Arial"/>
          <w:sz w:val="22"/>
          <w:szCs w:val="22"/>
        </w:rPr>
        <w:t xml:space="preserve"> na náhradu škody způsobenou </w:t>
      </w:r>
      <w:r w:rsidR="008A23A6" w:rsidRPr="005C1B65">
        <w:rPr>
          <w:rFonts w:ascii="Arial" w:hAnsi="Arial" w:cs="Arial"/>
          <w:sz w:val="22"/>
          <w:szCs w:val="22"/>
        </w:rPr>
        <w:t>příkazníkem</w:t>
      </w:r>
      <w:r w:rsidRPr="005C1B65">
        <w:rPr>
          <w:rFonts w:ascii="Arial" w:hAnsi="Arial" w:cs="Arial"/>
          <w:sz w:val="22"/>
          <w:szCs w:val="22"/>
        </w:rPr>
        <w:t xml:space="preserve"> a zjednání nápravy vedoucí k odstranění vady.</w:t>
      </w:r>
    </w:p>
    <w:p w:rsidR="00F346AC" w:rsidRPr="005C1B65" w:rsidRDefault="00F346AC" w:rsidP="002C48E7">
      <w:pPr>
        <w:pStyle w:val="Zkladntextodsazen"/>
        <w:jc w:val="both"/>
        <w:rPr>
          <w:rFonts w:ascii="Arial" w:hAnsi="Arial" w:cs="Arial"/>
          <w:sz w:val="22"/>
          <w:szCs w:val="22"/>
        </w:rPr>
      </w:pPr>
    </w:p>
    <w:p w:rsidR="00F346AC" w:rsidRPr="005C1B65" w:rsidRDefault="009D044D" w:rsidP="009D044D">
      <w:pPr>
        <w:tabs>
          <w:tab w:val="num" w:pos="567"/>
        </w:tabs>
        <w:spacing w:line="288" w:lineRule="auto"/>
        <w:jc w:val="both"/>
        <w:rPr>
          <w:rFonts w:ascii="Arial" w:hAnsi="Arial" w:cs="Arial"/>
          <w:sz w:val="22"/>
          <w:szCs w:val="22"/>
        </w:rPr>
      </w:pPr>
      <w:proofErr w:type="gramStart"/>
      <w:r>
        <w:rPr>
          <w:rFonts w:ascii="Arial" w:hAnsi="Arial" w:cs="Arial"/>
          <w:sz w:val="22"/>
          <w:szCs w:val="22"/>
        </w:rPr>
        <w:t>8.3</w:t>
      </w:r>
      <w:proofErr w:type="gramEnd"/>
      <w:r>
        <w:rPr>
          <w:rFonts w:ascii="Arial" w:hAnsi="Arial" w:cs="Arial"/>
          <w:sz w:val="22"/>
          <w:szCs w:val="22"/>
        </w:rPr>
        <w:t>.</w:t>
      </w:r>
      <w:r>
        <w:rPr>
          <w:rFonts w:ascii="Arial" w:hAnsi="Arial" w:cs="Arial"/>
          <w:sz w:val="22"/>
          <w:szCs w:val="22"/>
        </w:rPr>
        <w:tab/>
      </w:r>
      <w:r w:rsidR="00F346AC" w:rsidRPr="005C1B65">
        <w:rPr>
          <w:rFonts w:ascii="Arial" w:hAnsi="Arial" w:cs="Arial"/>
          <w:sz w:val="22"/>
          <w:szCs w:val="22"/>
        </w:rPr>
        <w:t xml:space="preserve">V případě prodlení </w:t>
      </w:r>
      <w:r w:rsidR="008A23A6" w:rsidRPr="005C1B65">
        <w:rPr>
          <w:rFonts w:ascii="Arial" w:hAnsi="Arial" w:cs="Arial"/>
          <w:sz w:val="22"/>
          <w:szCs w:val="22"/>
        </w:rPr>
        <w:t>příkazce</w:t>
      </w:r>
      <w:r w:rsidR="00F346AC" w:rsidRPr="005C1B65">
        <w:rPr>
          <w:rFonts w:ascii="Arial" w:hAnsi="Arial" w:cs="Arial"/>
          <w:sz w:val="22"/>
          <w:szCs w:val="22"/>
        </w:rPr>
        <w:t xml:space="preserve"> se zaplacením faktur uhradí </w:t>
      </w:r>
      <w:r w:rsidR="00FD442F" w:rsidRPr="005C1B65">
        <w:rPr>
          <w:rFonts w:ascii="Arial" w:hAnsi="Arial" w:cs="Arial"/>
          <w:sz w:val="22"/>
          <w:szCs w:val="22"/>
        </w:rPr>
        <w:t xml:space="preserve">příkazce </w:t>
      </w:r>
      <w:r w:rsidR="008A23A6" w:rsidRPr="005C1B65">
        <w:rPr>
          <w:rFonts w:ascii="Arial" w:hAnsi="Arial" w:cs="Arial"/>
          <w:sz w:val="22"/>
          <w:szCs w:val="22"/>
        </w:rPr>
        <w:t>příkazníkovi</w:t>
      </w:r>
      <w:r w:rsidR="00F346AC" w:rsidRPr="005C1B65">
        <w:rPr>
          <w:rFonts w:ascii="Arial" w:hAnsi="Arial" w:cs="Arial"/>
          <w:sz w:val="22"/>
          <w:szCs w:val="22"/>
        </w:rPr>
        <w:t xml:space="preserve"> úrok z prodlení </w:t>
      </w:r>
      <w:r w:rsidR="009A2472" w:rsidRPr="005C1B65">
        <w:rPr>
          <w:rFonts w:ascii="Arial" w:hAnsi="Arial" w:cs="Arial"/>
          <w:sz w:val="22"/>
          <w:szCs w:val="22"/>
        </w:rPr>
        <w:t>ve výši stanove</w:t>
      </w:r>
      <w:r w:rsidR="00D73363" w:rsidRPr="005C1B65">
        <w:rPr>
          <w:rFonts w:ascii="Arial" w:hAnsi="Arial" w:cs="Arial"/>
          <w:sz w:val="22"/>
          <w:szCs w:val="22"/>
        </w:rPr>
        <w:t>né příslušným právním předpisem</w:t>
      </w:r>
      <w:r w:rsidR="00BB467C">
        <w:rPr>
          <w:rFonts w:ascii="Arial" w:hAnsi="Arial" w:cs="Arial"/>
          <w:sz w:val="22"/>
          <w:szCs w:val="22"/>
        </w:rPr>
        <w:t xml:space="preserve"> - </w:t>
      </w:r>
      <w:r w:rsidR="00BB467C" w:rsidRPr="00BB467C">
        <w:rPr>
          <w:rFonts w:ascii="Arial" w:hAnsi="Arial" w:cs="Arial"/>
          <w:sz w:val="22"/>
          <w:szCs w:val="22"/>
        </w:rPr>
        <w:t>nejméně 0,015</w:t>
      </w:r>
      <w:r w:rsidR="00D04C12">
        <w:rPr>
          <w:rFonts w:ascii="Arial" w:hAnsi="Arial" w:cs="Arial"/>
          <w:sz w:val="22"/>
          <w:szCs w:val="22"/>
        </w:rPr>
        <w:t xml:space="preserve"> </w:t>
      </w:r>
      <w:r w:rsidR="00BB467C" w:rsidRPr="00BB467C">
        <w:rPr>
          <w:rFonts w:ascii="Arial" w:hAnsi="Arial" w:cs="Arial"/>
          <w:sz w:val="22"/>
          <w:szCs w:val="22"/>
        </w:rPr>
        <w:t>% z ceny díla sjednané touto smlouvou za každý den prodlení.</w:t>
      </w:r>
    </w:p>
    <w:p w:rsidR="0000132A" w:rsidRPr="005C1B65" w:rsidRDefault="0000132A" w:rsidP="002B60BE">
      <w:pPr>
        <w:pStyle w:val="Odstavecseseznamem"/>
        <w:rPr>
          <w:rFonts w:ascii="Arial" w:hAnsi="Arial" w:cs="Arial"/>
          <w:sz w:val="22"/>
          <w:szCs w:val="22"/>
        </w:rPr>
      </w:pPr>
    </w:p>
    <w:p w:rsidR="0000132A" w:rsidRPr="005C1B65" w:rsidRDefault="009D044D" w:rsidP="009D044D">
      <w:pPr>
        <w:pStyle w:val="Zkladntextodsazen"/>
        <w:tabs>
          <w:tab w:val="left" w:pos="567"/>
        </w:tabs>
        <w:jc w:val="both"/>
        <w:rPr>
          <w:rFonts w:ascii="Arial" w:hAnsi="Arial" w:cs="Arial"/>
          <w:sz w:val="22"/>
          <w:szCs w:val="22"/>
        </w:rPr>
      </w:pPr>
      <w:proofErr w:type="gramStart"/>
      <w:r>
        <w:rPr>
          <w:rFonts w:ascii="Arial" w:hAnsi="Arial" w:cs="Arial"/>
          <w:sz w:val="22"/>
          <w:szCs w:val="22"/>
        </w:rPr>
        <w:t>8.4</w:t>
      </w:r>
      <w:proofErr w:type="gramEnd"/>
      <w:r>
        <w:rPr>
          <w:rFonts w:ascii="Arial" w:hAnsi="Arial" w:cs="Arial"/>
          <w:sz w:val="22"/>
          <w:szCs w:val="22"/>
        </w:rPr>
        <w:t>.</w:t>
      </w:r>
      <w:r>
        <w:rPr>
          <w:rFonts w:ascii="Arial" w:hAnsi="Arial" w:cs="Arial"/>
          <w:sz w:val="22"/>
          <w:szCs w:val="22"/>
        </w:rPr>
        <w:tab/>
      </w:r>
      <w:r w:rsidR="0000132A" w:rsidRPr="005C1B65">
        <w:rPr>
          <w:rFonts w:ascii="Arial" w:hAnsi="Arial" w:cs="Arial"/>
          <w:sz w:val="22"/>
          <w:szCs w:val="22"/>
        </w:rPr>
        <w:t>Pro případ neuhrazené pohledávky spočívající v plnění úroků z prodlení, dle ustanovení této smlouvy, se ujednává, že dlužník zaplatí spolu s úroky také úroky z úroků.  Výše úroků bude stanovena v souladu s příslušným právním předpisem.</w:t>
      </w:r>
    </w:p>
    <w:p w:rsidR="00ED03BF" w:rsidRPr="005C1B65" w:rsidRDefault="00ED03BF" w:rsidP="00ED03BF">
      <w:pPr>
        <w:pStyle w:val="Odstavecseseznamem"/>
        <w:rPr>
          <w:rFonts w:ascii="Arial" w:hAnsi="Arial" w:cs="Arial"/>
          <w:sz w:val="22"/>
          <w:szCs w:val="22"/>
        </w:rPr>
      </w:pPr>
    </w:p>
    <w:p w:rsidR="00ED03BF" w:rsidRPr="005C1B65" w:rsidRDefault="00ED03BF" w:rsidP="00ED03BF">
      <w:pPr>
        <w:pStyle w:val="Zkladntextodsazen"/>
        <w:jc w:val="both"/>
        <w:rPr>
          <w:rFonts w:ascii="Arial" w:hAnsi="Arial" w:cs="Arial"/>
          <w:sz w:val="22"/>
          <w:szCs w:val="22"/>
        </w:rPr>
      </w:pPr>
    </w:p>
    <w:p w:rsidR="00356977" w:rsidRPr="005C1B65" w:rsidRDefault="00356977" w:rsidP="002C48E7">
      <w:pPr>
        <w:pStyle w:val="Zkladntextodsazen"/>
        <w:jc w:val="both"/>
        <w:rPr>
          <w:rFonts w:ascii="Arial" w:hAnsi="Arial" w:cs="Arial"/>
          <w:sz w:val="22"/>
          <w:szCs w:val="22"/>
        </w:rPr>
      </w:pPr>
    </w:p>
    <w:p w:rsidR="00F346AC" w:rsidRPr="005C1B65" w:rsidRDefault="00F346AC" w:rsidP="002C48E7">
      <w:pPr>
        <w:spacing w:after="120"/>
        <w:jc w:val="center"/>
        <w:rPr>
          <w:rFonts w:ascii="Arial" w:hAnsi="Arial" w:cs="Arial"/>
          <w:b/>
          <w:sz w:val="22"/>
          <w:szCs w:val="22"/>
        </w:rPr>
      </w:pPr>
      <w:r w:rsidRPr="005C1B65">
        <w:rPr>
          <w:rFonts w:ascii="Arial" w:hAnsi="Arial" w:cs="Arial"/>
          <w:b/>
          <w:sz w:val="22"/>
          <w:szCs w:val="22"/>
        </w:rPr>
        <w:t>Článek 9 – Odpovědnost za škodu</w:t>
      </w:r>
    </w:p>
    <w:p w:rsidR="00F346AC" w:rsidRPr="005C1B65" w:rsidRDefault="008A23A6" w:rsidP="00860AD6">
      <w:pPr>
        <w:pStyle w:val="Zkladntextodsazen"/>
        <w:numPr>
          <w:ilvl w:val="1"/>
          <w:numId w:val="31"/>
        </w:numPr>
        <w:spacing w:after="120"/>
        <w:jc w:val="both"/>
        <w:rPr>
          <w:rFonts w:ascii="Arial" w:hAnsi="Arial" w:cs="Arial"/>
          <w:sz w:val="22"/>
          <w:szCs w:val="22"/>
        </w:rPr>
      </w:pPr>
      <w:r w:rsidRPr="005C1B65">
        <w:rPr>
          <w:rFonts w:ascii="Arial" w:hAnsi="Arial" w:cs="Arial"/>
          <w:sz w:val="22"/>
          <w:szCs w:val="22"/>
        </w:rPr>
        <w:t>Příkazník</w:t>
      </w:r>
      <w:r w:rsidR="00F346AC" w:rsidRPr="005C1B65">
        <w:rPr>
          <w:rFonts w:ascii="Arial" w:hAnsi="Arial" w:cs="Arial"/>
          <w:sz w:val="22"/>
          <w:szCs w:val="22"/>
        </w:rPr>
        <w:t xml:space="preserve"> odpovídá za škodu, která </w:t>
      </w:r>
      <w:r w:rsidRPr="005C1B65">
        <w:rPr>
          <w:rFonts w:ascii="Arial" w:hAnsi="Arial" w:cs="Arial"/>
          <w:sz w:val="22"/>
          <w:szCs w:val="22"/>
        </w:rPr>
        <w:t>příkazci</w:t>
      </w:r>
      <w:r w:rsidR="00F346AC" w:rsidRPr="005C1B65">
        <w:rPr>
          <w:rFonts w:ascii="Arial" w:hAnsi="Arial" w:cs="Arial"/>
          <w:sz w:val="22"/>
          <w:szCs w:val="22"/>
        </w:rPr>
        <w:t xml:space="preserve"> vznikne v důsledku vadného plnění, a to v plném rozsahu. Za škodu se považuje i újma, která </w:t>
      </w:r>
      <w:r w:rsidR="00851629" w:rsidRPr="005C1B65">
        <w:rPr>
          <w:rFonts w:ascii="Arial" w:hAnsi="Arial" w:cs="Arial"/>
          <w:sz w:val="22"/>
          <w:szCs w:val="22"/>
        </w:rPr>
        <w:t>příkazci</w:t>
      </w:r>
      <w:r w:rsidR="00F346AC" w:rsidRPr="005C1B65">
        <w:rPr>
          <w:rFonts w:ascii="Arial" w:hAnsi="Arial" w:cs="Arial"/>
          <w:sz w:val="22"/>
          <w:szCs w:val="22"/>
        </w:rPr>
        <w:t xml:space="preserve"> vznikla tím, že musel vynaložit náklady v důsledku porušení povinností </w:t>
      </w:r>
      <w:r w:rsidRPr="005C1B65">
        <w:rPr>
          <w:rFonts w:ascii="Arial" w:hAnsi="Arial" w:cs="Arial"/>
          <w:sz w:val="22"/>
          <w:szCs w:val="22"/>
        </w:rPr>
        <w:t>příkazníka</w:t>
      </w:r>
      <w:r w:rsidR="00F346AC" w:rsidRPr="005C1B65">
        <w:rPr>
          <w:rFonts w:ascii="Arial" w:hAnsi="Arial" w:cs="Arial"/>
          <w:sz w:val="22"/>
          <w:szCs w:val="22"/>
        </w:rPr>
        <w:t xml:space="preserve">. </w:t>
      </w:r>
    </w:p>
    <w:p w:rsidR="00F346AC" w:rsidRPr="005C1B65" w:rsidRDefault="00F346AC" w:rsidP="002C48E7">
      <w:pPr>
        <w:pStyle w:val="Zkladntextodsazen"/>
        <w:numPr>
          <w:ilvl w:val="1"/>
          <w:numId w:val="31"/>
        </w:numPr>
        <w:tabs>
          <w:tab w:val="left" w:pos="567"/>
        </w:tabs>
        <w:spacing w:after="120"/>
        <w:jc w:val="both"/>
        <w:rPr>
          <w:rFonts w:ascii="Arial" w:hAnsi="Arial" w:cs="Arial"/>
          <w:sz w:val="22"/>
          <w:szCs w:val="22"/>
        </w:rPr>
      </w:pPr>
      <w:r w:rsidRPr="005C1B65">
        <w:rPr>
          <w:rFonts w:ascii="Arial" w:hAnsi="Arial" w:cs="Arial"/>
          <w:sz w:val="22"/>
          <w:szCs w:val="22"/>
        </w:rPr>
        <w:t xml:space="preserve"> </w:t>
      </w:r>
      <w:r w:rsidR="008A23A6" w:rsidRPr="0009390F">
        <w:rPr>
          <w:rFonts w:ascii="Arial" w:hAnsi="Arial" w:cs="Arial"/>
          <w:spacing w:val="-6"/>
          <w:sz w:val="22"/>
          <w:szCs w:val="22"/>
        </w:rPr>
        <w:t>Příkazník</w:t>
      </w:r>
      <w:r w:rsidRPr="0009390F">
        <w:rPr>
          <w:rFonts w:ascii="Arial" w:hAnsi="Arial" w:cs="Arial"/>
          <w:spacing w:val="-6"/>
          <w:sz w:val="22"/>
          <w:szCs w:val="22"/>
        </w:rPr>
        <w:t xml:space="preserve"> se zavazuje, že po celou dobu plnění svého závazku z této smlouvy bude mít na vlastní</w:t>
      </w:r>
      <w:r w:rsidRPr="005C1B65">
        <w:rPr>
          <w:rFonts w:ascii="Arial" w:hAnsi="Arial" w:cs="Arial"/>
          <w:sz w:val="22"/>
          <w:szCs w:val="22"/>
        </w:rPr>
        <w:t xml:space="preserve"> </w:t>
      </w:r>
      <w:r w:rsidRPr="00C143F5">
        <w:rPr>
          <w:rFonts w:ascii="Arial" w:hAnsi="Arial" w:cs="Arial"/>
          <w:spacing w:val="2"/>
          <w:sz w:val="22"/>
          <w:szCs w:val="22"/>
        </w:rPr>
        <w:t>náklady sjednáno profesní pojištění odpovědnosti za škodu způsobenou třetím osobám vyplývající</w:t>
      </w:r>
      <w:r w:rsidRPr="005C1B65">
        <w:rPr>
          <w:rFonts w:ascii="Arial" w:hAnsi="Arial" w:cs="Arial"/>
          <w:sz w:val="22"/>
          <w:szCs w:val="22"/>
        </w:rPr>
        <w:t xml:space="preserve"> z dodávaného předmětu smlouvy s limitem </w:t>
      </w:r>
      <w:r w:rsidR="009907FC" w:rsidRPr="005C1B65">
        <w:rPr>
          <w:rFonts w:ascii="Arial" w:hAnsi="Arial" w:cs="Arial"/>
          <w:sz w:val="22"/>
          <w:szCs w:val="22"/>
        </w:rPr>
        <w:t xml:space="preserve">min. </w:t>
      </w:r>
      <w:r w:rsidR="00BD6B51" w:rsidRPr="005C1B65">
        <w:rPr>
          <w:rFonts w:ascii="Arial" w:hAnsi="Arial" w:cs="Arial"/>
          <w:sz w:val="22"/>
          <w:szCs w:val="22"/>
        </w:rPr>
        <w:t>1</w:t>
      </w:r>
      <w:r w:rsidRPr="005C1B65">
        <w:rPr>
          <w:rFonts w:ascii="Arial" w:hAnsi="Arial" w:cs="Arial"/>
          <w:sz w:val="22"/>
          <w:szCs w:val="22"/>
        </w:rPr>
        <w:t xml:space="preserve"> mil. Kč</w:t>
      </w:r>
      <w:r w:rsidR="006473B3" w:rsidRPr="005C1B65">
        <w:rPr>
          <w:rFonts w:ascii="Arial" w:hAnsi="Arial" w:cs="Arial"/>
          <w:sz w:val="22"/>
          <w:szCs w:val="22"/>
        </w:rPr>
        <w:t>.</w:t>
      </w:r>
    </w:p>
    <w:p w:rsidR="00F346AC" w:rsidRPr="005C1B65" w:rsidRDefault="008A23A6" w:rsidP="002C48E7">
      <w:pPr>
        <w:pStyle w:val="Zkladntextodsazen"/>
        <w:numPr>
          <w:ilvl w:val="1"/>
          <w:numId w:val="31"/>
        </w:numPr>
        <w:tabs>
          <w:tab w:val="left" w:pos="567"/>
        </w:tabs>
        <w:spacing w:after="120"/>
        <w:jc w:val="both"/>
        <w:rPr>
          <w:rFonts w:ascii="Arial" w:hAnsi="Arial" w:cs="Arial"/>
          <w:sz w:val="22"/>
          <w:szCs w:val="22"/>
        </w:rPr>
      </w:pPr>
      <w:r w:rsidRPr="005C1B65">
        <w:rPr>
          <w:rFonts w:ascii="Arial" w:hAnsi="Arial" w:cs="Arial"/>
          <w:sz w:val="22"/>
          <w:szCs w:val="22"/>
        </w:rPr>
        <w:t>Příkazník</w:t>
      </w:r>
      <w:r w:rsidR="00F346AC" w:rsidRPr="005C1B65">
        <w:rPr>
          <w:rFonts w:ascii="Arial" w:hAnsi="Arial" w:cs="Arial"/>
          <w:sz w:val="22"/>
          <w:szCs w:val="22"/>
        </w:rPr>
        <w:t xml:space="preserve"> je povinen předat </w:t>
      </w:r>
      <w:r w:rsidRPr="005C1B65">
        <w:rPr>
          <w:rFonts w:ascii="Arial" w:hAnsi="Arial" w:cs="Arial"/>
          <w:sz w:val="22"/>
          <w:szCs w:val="22"/>
        </w:rPr>
        <w:t>příkazc</w:t>
      </w:r>
      <w:r w:rsidR="00BD6B51" w:rsidRPr="005C1B65">
        <w:rPr>
          <w:rFonts w:ascii="Arial" w:hAnsi="Arial" w:cs="Arial"/>
          <w:sz w:val="22"/>
          <w:szCs w:val="22"/>
        </w:rPr>
        <w:t xml:space="preserve">i </w:t>
      </w:r>
      <w:r w:rsidR="00F346AC" w:rsidRPr="005C1B65">
        <w:rPr>
          <w:rFonts w:ascii="Arial" w:hAnsi="Arial" w:cs="Arial"/>
          <w:sz w:val="22"/>
          <w:szCs w:val="22"/>
        </w:rPr>
        <w:t>úředně ověřenou kopii pojistné smlouvy na požadované pojištění</w:t>
      </w:r>
      <w:r w:rsidR="00FD442F" w:rsidRPr="005C1B65">
        <w:rPr>
          <w:rFonts w:ascii="Arial" w:hAnsi="Arial" w:cs="Arial"/>
          <w:sz w:val="22"/>
          <w:szCs w:val="22"/>
        </w:rPr>
        <w:t xml:space="preserve">, dle čl. </w:t>
      </w:r>
      <w:proofErr w:type="gramStart"/>
      <w:r w:rsidR="00FD442F" w:rsidRPr="005C1B65">
        <w:rPr>
          <w:rFonts w:ascii="Arial" w:hAnsi="Arial" w:cs="Arial"/>
          <w:sz w:val="22"/>
          <w:szCs w:val="22"/>
        </w:rPr>
        <w:t>9.</w:t>
      </w:r>
      <w:r w:rsidR="00860AD6" w:rsidRPr="005C1B65">
        <w:rPr>
          <w:rFonts w:ascii="Arial" w:hAnsi="Arial" w:cs="Arial"/>
          <w:sz w:val="22"/>
          <w:szCs w:val="22"/>
        </w:rPr>
        <w:t>2</w:t>
      </w:r>
      <w:proofErr w:type="gramEnd"/>
      <w:r w:rsidR="00131B39">
        <w:rPr>
          <w:rFonts w:ascii="Arial" w:hAnsi="Arial" w:cs="Arial"/>
          <w:sz w:val="22"/>
          <w:szCs w:val="22"/>
        </w:rPr>
        <w:t>.</w:t>
      </w:r>
      <w:r w:rsidR="00F346AC" w:rsidRPr="005C1B65">
        <w:rPr>
          <w:rFonts w:ascii="Arial" w:hAnsi="Arial" w:cs="Arial"/>
          <w:sz w:val="22"/>
          <w:szCs w:val="22"/>
        </w:rPr>
        <w:t xml:space="preserve"> </w:t>
      </w:r>
      <w:r w:rsidR="00FD442F" w:rsidRPr="005C1B65">
        <w:rPr>
          <w:rFonts w:ascii="Arial" w:hAnsi="Arial" w:cs="Arial"/>
          <w:sz w:val="22"/>
          <w:szCs w:val="22"/>
        </w:rPr>
        <w:t xml:space="preserve"> této smlouvy, </w:t>
      </w:r>
      <w:r w:rsidR="009D64BC" w:rsidRPr="005C1B65">
        <w:rPr>
          <w:rFonts w:ascii="Arial" w:hAnsi="Arial" w:cs="Arial"/>
          <w:sz w:val="22"/>
          <w:szCs w:val="22"/>
        </w:rPr>
        <w:t xml:space="preserve">nejpozději </w:t>
      </w:r>
      <w:r w:rsidR="00F346AC" w:rsidRPr="005C1B65">
        <w:rPr>
          <w:rFonts w:ascii="Arial" w:hAnsi="Arial" w:cs="Arial"/>
          <w:sz w:val="22"/>
          <w:szCs w:val="22"/>
        </w:rPr>
        <w:t xml:space="preserve">při podpisu této smlouvy. </w:t>
      </w:r>
    </w:p>
    <w:p w:rsidR="00F346AC" w:rsidRDefault="00F346AC" w:rsidP="002C48E7">
      <w:pPr>
        <w:pStyle w:val="Zkladntextodsazen"/>
        <w:numPr>
          <w:ilvl w:val="1"/>
          <w:numId w:val="31"/>
        </w:numPr>
        <w:tabs>
          <w:tab w:val="left" w:pos="567"/>
        </w:tabs>
        <w:spacing w:after="120"/>
        <w:jc w:val="both"/>
        <w:rPr>
          <w:rFonts w:ascii="Arial" w:hAnsi="Arial" w:cs="Arial"/>
          <w:sz w:val="22"/>
          <w:szCs w:val="22"/>
        </w:rPr>
      </w:pPr>
      <w:r w:rsidRPr="005C1B65">
        <w:rPr>
          <w:rFonts w:ascii="Arial" w:hAnsi="Arial" w:cs="Arial"/>
          <w:sz w:val="22"/>
          <w:szCs w:val="22"/>
        </w:rPr>
        <w:t xml:space="preserve">Odpovědnost za škodu se řídí příslušnými </w:t>
      </w:r>
      <w:r w:rsidR="00BD6B51" w:rsidRPr="005C1B65">
        <w:rPr>
          <w:rFonts w:ascii="Arial" w:hAnsi="Arial" w:cs="Arial"/>
          <w:sz w:val="22"/>
          <w:szCs w:val="22"/>
        </w:rPr>
        <w:t>ustanoveními občanského</w:t>
      </w:r>
      <w:r w:rsidRPr="005C1B65">
        <w:rPr>
          <w:rFonts w:ascii="Arial" w:hAnsi="Arial" w:cs="Arial"/>
          <w:sz w:val="22"/>
          <w:szCs w:val="22"/>
        </w:rPr>
        <w:t xml:space="preserve"> zákoníku, nestanoví-li smlouva jinak.</w:t>
      </w:r>
    </w:p>
    <w:p w:rsidR="00D04C12" w:rsidRDefault="00D04C12" w:rsidP="002C48E7">
      <w:pPr>
        <w:spacing w:before="120" w:after="120"/>
        <w:jc w:val="center"/>
        <w:rPr>
          <w:rFonts w:ascii="Arial" w:hAnsi="Arial" w:cs="Arial"/>
          <w:b/>
          <w:sz w:val="22"/>
          <w:szCs w:val="22"/>
        </w:rPr>
      </w:pPr>
    </w:p>
    <w:p w:rsidR="00392621" w:rsidRPr="005C1B65" w:rsidRDefault="00392621" w:rsidP="002C48E7">
      <w:pPr>
        <w:spacing w:before="120" w:after="120"/>
        <w:jc w:val="center"/>
        <w:rPr>
          <w:rFonts w:ascii="Arial" w:hAnsi="Arial" w:cs="Arial"/>
          <w:b/>
          <w:sz w:val="22"/>
          <w:szCs w:val="22"/>
        </w:rPr>
      </w:pPr>
      <w:r w:rsidRPr="005C1B65">
        <w:rPr>
          <w:rFonts w:ascii="Arial" w:hAnsi="Arial" w:cs="Arial"/>
          <w:b/>
          <w:sz w:val="22"/>
          <w:szCs w:val="22"/>
        </w:rPr>
        <w:t xml:space="preserve">Článek </w:t>
      </w:r>
      <w:r w:rsidR="00F346AC" w:rsidRPr="005C1B65">
        <w:rPr>
          <w:rFonts w:ascii="Arial" w:hAnsi="Arial" w:cs="Arial"/>
          <w:b/>
          <w:sz w:val="22"/>
          <w:szCs w:val="22"/>
        </w:rPr>
        <w:t>10</w:t>
      </w:r>
      <w:r w:rsidRPr="005C1B65">
        <w:rPr>
          <w:rFonts w:ascii="Arial" w:hAnsi="Arial" w:cs="Arial"/>
          <w:b/>
          <w:sz w:val="22"/>
          <w:szCs w:val="22"/>
        </w:rPr>
        <w:t xml:space="preserve"> – Ostatní ujednání, závěrečná ustanovení</w:t>
      </w:r>
    </w:p>
    <w:p w:rsidR="00392621" w:rsidRPr="005C1B65" w:rsidRDefault="00392621" w:rsidP="008455A5">
      <w:pPr>
        <w:pStyle w:val="Zkladntextodsazen"/>
        <w:numPr>
          <w:ilvl w:val="1"/>
          <w:numId w:val="6"/>
        </w:numPr>
        <w:tabs>
          <w:tab w:val="left" w:pos="567"/>
        </w:tabs>
        <w:ind w:firstLine="0"/>
        <w:jc w:val="both"/>
        <w:rPr>
          <w:rFonts w:ascii="Arial" w:hAnsi="Arial" w:cs="Arial"/>
          <w:sz w:val="22"/>
          <w:szCs w:val="22"/>
        </w:rPr>
      </w:pPr>
      <w:r w:rsidRPr="005C1B65">
        <w:rPr>
          <w:rFonts w:ascii="Arial" w:hAnsi="Arial" w:cs="Arial"/>
          <w:sz w:val="22"/>
          <w:szCs w:val="22"/>
        </w:rPr>
        <w:t>Tato smlouva je uzavřena na dobu určitou ode dne jejího podpisu do dne ukončení předmětu plnění.</w:t>
      </w:r>
    </w:p>
    <w:p w:rsidR="00920C61" w:rsidRPr="005C1B65" w:rsidRDefault="00920C61" w:rsidP="002C48E7">
      <w:pPr>
        <w:pStyle w:val="Zkladntextodsazen"/>
        <w:jc w:val="both"/>
        <w:rPr>
          <w:rFonts w:ascii="Arial" w:hAnsi="Arial" w:cs="Arial"/>
          <w:sz w:val="22"/>
          <w:szCs w:val="22"/>
        </w:rPr>
      </w:pPr>
    </w:p>
    <w:p w:rsidR="00A07442" w:rsidRPr="005C1B65" w:rsidRDefault="008A23A6" w:rsidP="002C48E7">
      <w:pPr>
        <w:pStyle w:val="Zkladntextodsazen"/>
        <w:numPr>
          <w:ilvl w:val="1"/>
          <w:numId w:val="6"/>
        </w:numPr>
        <w:tabs>
          <w:tab w:val="left" w:pos="567"/>
        </w:tabs>
        <w:ind w:firstLine="0"/>
        <w:jc w:val="both"/>
        <w:rPr>
          <w:rFonts w:ascii="Arial" w:hAnsi="Arial" w:cs="Arial"/>
          <w:sz w:val="22"/>
          <w:szCs w:val="22"/>
        </w:rPr>
      </w:pPr>
      <w:r w:rsidRPr="005C1B65">
        <w:rPr>
          <w:rFonts w:ascii="Arial" w:hAnsi="Arial" w:cs="Arial"/>
          <w:sz w:val="22"/>
          <w:szCs w:val="22"/>
        </w:rPr>
        <w:t>Příkazník</w:t>
      </w:r>
      <w:r w:rsidR="00A07442" w:rsidRPr="005C1B65">
        <w:rPr>
          <w:rFonts w:ascii="Arial" w:hAnsi="Arial" w:cs="Arial"/>
          <w:sz w:val="22"/>
          <w:szCs w:val="22"/>
        </w:rPr>
        <w:t xml:space="preserve"> </w:t>
      </w:r>
      <w:r w:rsidR="00392621" w:rsidRPr="005C1B65">
        <w:rPr>
          <w:rFonts w:ascii="Arial" w:hAnsi="Arial" w:cs="Arial"/>
          <w:sz w:val="22"/>
          <w:szCs w:val="22"/>
        </w:rPr>
        <w:t xml:space="preserve">je oprávněn vypovědět </w:t>
      </w:r>
      <w:r w:rsidR="00A07442" w:rsidRPr="005C1B65">
        <w:rPr>
          <w:rFonts w:ascii="Arial" w:hAnsi="Arial" w:cs="Arial"/>
          <w:sz w:val="22"/>
          <w:szCs w:val="22"/>
        </w:rPr>
        <w:t xml:space="preserve">smlouvu s účinností ke konci kalendářního měsíce následujícího po měsíci, v němž byla výpověď doručena </w:t>
      </w:r>
      <w:r w:rsidRPr="005C1B65">
        <w:rPr>
          <w:rFonts w:ascii="Arial" w:hAnsi="Arial" w:cs="Arial"/>
          <w:sz w:val="22"/>
          <w:szCs w:val="22"/>
        </w:rPr>
        <w:t>příkazci</w:t>
      </w:r>
      <w:r w:rsidR="00A07442" w:rsidRPr="005C1B65">
        <w:rPr>
          <w:rFonts w:ascii="Arial" w:hAnsi="Arial" w:cs="Arial"/>
          <w:sz w:val="22"/>
          <w:szCs w:val="22"/>
        </w:rPr>
        <w:t xml:space="preserve">, nevyplývá-li z výpovědi doba pozdější. Do doby ukončení výpovědní lhůty jsou smluvní strany vázány zněním </w:t>
      </w:r>
      <w:r w:rsidRPr="005C1B65">
        <w:rPr>
          <w:rFonts w:ascii="Arial" w:hAnsi="Arial" w:cs="Arial"/>
          <w:sz w:val="22"/>
          <w:szCs w:val="22"/>
        </w:rPr>
        <w:t>§ 2440</w:t>
      </w:r>
      <w:r w:rsidR="00A07442" w:rsidRPr="005C1B65">
        <w:rPr>
          <w:rFonts w:ascii="Arial" w:hAnsi="Arial" w:cs="Arial"/>
          <w:sz w:val="22"/>
          <w:szCs w:val="22"/>
        </w:rPr>
        <w:t xml:space="preserve"> </w:t>
      </w:r>
      <w:r w:rsidRPr="005C1B65">
        <w:rPr>
          <w:rFonts w:ascii="Arial" w:hAnsi="Arial" w:cs="Arial"/>
          <w:sz w:val="22"/>
          <w:szCs w:val="22"/>
        </w:rPr>
        <w:t>občanského</w:t>
      </w:r>
      <w:r w:rsidR="00A07442" w:rsidRPr="005C1B65">
        <w:rPr>
          <w:rFonts w:ascii="Arial" w:hAnsi="Arial" w:cs="Arial"/>
          <w:sz w:val="22"/>
          <w:szCs w:val="22"/>
        </w:rPr>
        <w:t xml:space="preserve"> zákoníku.</w:t>
      </w:r>
    </w:p>
    <w:p w:rsidR="00A07442" w:rsidRPr="005C1B65" w:rsidRDefault="00A07442" w:rsidP="002C48E7">
      <w:pPr>
        <w:pStyle w:val="Zkladntextodsazen"/>
        <w:tabs>
          <w:tab w:val="left" w:pos="567"/>
        </w:tabs>
        <w:jc w:val="both"/>
        <w:rPr>
          <w:rFonts w:ascii="Arial" w:hAnsi="Arial" w:cs="Arial"/>
          <w:sz w:val="22"/>
          <w:szCs w:val="22"/>
        </w:rPr>
      </w:pPr>
    </w:p>
    <w:p w:rsidR="00A07442" w:rsidRPr="005C1B65" w:rsidRDefault="008A23A6" w:rsidP="002C48E7">
      <w:pPr>
        <w:pStyle w:val="Zkladntextodsazen"/>
        <w:numPr>
          <w:ilvl w:val="1"/>
          <w:numId w:val="6"/>
        </w:numPr>
        <w:tabs>
          <w:tab w:val="left" w:pos="567"/>
        </w:tabs>
        <w:ind w:firstLine="0"/>
        <w:jc w:val="both"/>
        <w:rPr>
          <w:rFonts w:ascii="Arial" w:hAnsi="Arial" w:cs="Arial"/>
          <w:sz w:val="22"/>
          <w:szCs w:val="22"/>
        </w:rPr>
      </w:pPr>
      <w:r w:rsidRPr="005C1B65">
        <w:rPr>
          <w:rFonts w:ascii="Arial" w:hAnsi="Arial" w:cs="Arial"/>
          <w:sz w:val="22"/>
          <w:szCs w:val="22"/>
        </w:rPr>
        <w:t>Příkazce</w:t>
      </w:r>
      <w:r w:rsidR="00A07442" w:rsidRPr="005C1B65">
        <w:rPr>
          <w:rFonts w:ascii="Arial" w:hAnsi="Arial" w:cs="Arial"/>
          <w:sz w:val="22"/>
          <w:szCs w:val="22"/>
        </w:rPr>
        <w:t xml:space="preserve"> může smlouvu kdykoli částečně nebo v celém rozsahu vypovědět. </w:t>
      </w:r>
      <w:r w:rsidR="00392621" w:rsidRPr="005C1B65">
        <w:rPr>
          <w:rFonts w:ascii="Arial" w:hAnsi="Arial" w:cs="Arial"/>
          <w:sz w:val="22"/>
          <w:szCs w:val="22"/>
        </w:rPr>
        <w:t xml:space="preserve">Smlouva může být </w:t>
      </w:r>
      <w:r w:rsidR="00A07442" w:rsidRPr="005C1B65">
        <w:rPr>
          <w:rFonts w:ascii="Arial" w:hAnsi="Arial" w:cs="Arial"/>
          <w:sz w:val="22"/>
          <w:szCs w:val="22"/>
        </w:rPr>
        <w:t xml:space="preserve">rovněž </w:t>
      </w:r>
      <w:r w:rsidR="00392621" w:rsidRPr="005C1B65">
        <w:rPr>
          <w:rFonts w:ascii="Arial" w:hAnsi="Arial" w:cs="Arial"/>
          <w:sz w:val="22"/>
          <w:szCs w:val="22"/>
        </w:rPr>
        <w:t>zrušena dohodou</w:t>
      </w:r>
      <w:r w:rsidR="00A07442" w:rsidRPr="005C1B65">
        <w:rPr>
          <w:rFonts w:ascii="Arial" w:hAnsi="Arial" w:cs="Arial"/>
          <w:sz w:val="22"/>
          <w:szCs w:val="22"/>
        </w:rPr>
        <w:t xml:space="preserve"> smluvních stran</w:t>
      </w:r>
      <w:r w:rsidR="00392621" w:rsidRPr="005C1B65">
        <w:rPr>
          <w:rFonts w:ascii="Arial" w:hAnsi="Arial" w:cs="Arial"/>
          <w:sz w:val="22"/>
          <w:szCs w:val="22"/>
        </w:rPr>
        <w:t>. Výpověď i dohoda musí být v písemné formě.</w:t>
      </w:r>
    </w:p>
    <w:p w:rsidR="00343D1F" w:rsidRPr="005C1B65" w:rsidRDefault="00343D1F" w:rsidP="002C48E7">
      <w:pPr>
        <w:pStyle w:val="Zkladntextodsazen"/>
        <w:tabs>
          <w:tab w:val="left" w:pos="567"/>
        </w:tabs>
        <w:jc w:val="both"/>
        <w:rPr>
          <w:rFonts w:ascii="Arial" w:hAnsi="Arial" w:cs="Arial"/>
          <w:sz w:val="22"/>
          <w:szCs w:val="22"/>
        </w:rPr>
      </w:pPr>
    </w:p>
    <w:p w:rsidR="00392621" w:rsidRPr="005C1B65" w:rsidRDefault="008A23A6" w:rsidP="002C48E7">
      <w:pPr>
        <w:pStyle w:val="Zkladntextodsazen"/>
        <w:numPr>
          <w:ilvl w:val="1"/>
          <w:numId w:val="6"/>
        </w:numPr>
        <w:tabs>
          <w:tab w:val="left" w:pos="567"/>
        </w:tabs>
        <w:ind w:firstLine="0"/>
        <w:jc w:val="both"/>
        <w:rPr>
          <w:rFonts w:ascii="Arial" w:hAnsi="Arial" w:cs="Arial"/>
          <w:sz w:val="22"/>
          <w:szCs w:val="22"/>
        </w:rPr>
      </w:pPr>
      <w:r w:rsidRPr="005C1B65">
        <w:rPr>
          <w:rFonts w:ascii="Arial" w:hAnsi="Arial" w:cs="Arial"/>
          <w:sz w:val="22"/>
          <w:szCs w:val="22"/>
        </w:rPr>
        <w:t>Příkazce</w:t>
      </w:r>
      <w:r w:rsidR="00343D1F" w:rsidRPr="005C1B65">
        <w:rPr>
          <w:rFonts w:ascii="Arial" w:hAnsi="Arial" w:cs="Arial"/>
          <w:sz w:val="22"/>
          <w:szCs w:val="22"/>
        </w:rPr>
        <w:t xml:space="preserve"> má právo vypovědět tuto smlouvu v případě, že v souvislosti s plněním účelu této smlouvy dojde ke spáchání trestného činu. Výpovědní doba činí 3 dny a začíná běžet dnem následujícím po dni, kdy bylo písemné vyhotovení výpovědi doručeno </w:t>
      </w:r>
      <w:r w:rsidRPr="005C1B65">
        <w:rPr>
          <w:rFonts w:ascii="Arial" w:hAnsi="Arial" w:cs="Arial"/>
          <w:sz w:val="22"/>
          <w:szCs w:val="22"/>
        </w:rPr>
        <w:t>příkazníkovi</w:t>
      </w:r>
      <w:r w:rsidR="00343D1F" w:rsidRPr="005C1B65">
        <w:rPr>
          <w:rFonts w:ascii="Arial" w:hAnsi="Arial" w:cs="Arial"/>
          <w:sz w:val="22"/>
          <w:szCs w:val="22"/>
        </w:rPr>
        <w:t>.</w:t>
      </w:r>
    </w:p>
    <w:p w:rsidR="00343D1F" w:rsidRPr="005C1B65" w:rsidRDefault="00343D1F" w:rsidP="002C48E7">
      <w:pPr>
        <w:pStyle w:val="Zkladntextodsazen"/>
        <w:tabs>
          <w:tab w:val="left" w:pos="567"/>
        </w:tabs>
        <w:jc w:val="both"/>
        <w:rPr>
          <w:rFonts w:ascii="Arial" w:hAnsi="Arial" w:cs="Arial"/>
          <w:sz w:val="22"/>
          <w:szCs w:val="22"/>
        </w:rPr>
      </w:pPr>
    </w:p>
    <w:p w:rsidR="006F040D" w:rsidRPr="005C1B65" w:rsidRDefault="008A23A6" w:rsidP="002C48E7">
      <w:pPr>
        <w:pStyle w:val="Zkladntextodsazen"/>
        <w:numPr>
          <w:ilvl w:val="1"/>
          <w:numId w:val="6"/>
        </w:numPr>
        <w:tabs>
          <w:tab w:val="left" w:pos="567"/>
        </w:tabs>
        <w:ind w:firstLine="0"/>
        <w:jc w:val="both"/>
        <w:rPr>
          <w:rFonts w:ascii="Arial" w:hAnsi="Arial" w:cs="Arial"/>
          <w:sz w:val="22"/>
          <w:szCs w:val="22"/>
        </w:rPr>
      </w:pPr>
      <w:r w:rsidRPr="005C1B65">
        <w:rPr>
          <w:rFonts w:ascii="Arial" w:hAnsi="Arial" w:cs="Arial"/>
          <w:sz w:val="22"/>
          <w:szCs w:val="22"/>
        </w:rPr>
        <w:t>Příkazce</w:t>
      </w:r>
      <w:r w:rsidR="006F040D" w:rsidRPr="005C1B65">
        <w:rPr>
          <w:rFonts w:ascii="Arial" w:hAnsi="Arial" w:cs="Arial"/>
          <w:sz w:val="22"/>
          <w:szCs w:val="22"/>
        </w:rPr>
        <w:t xml:space="preserve"> si vyhrazuje právo odstoupit od smlouvy v případě, že stavba, pro kterou se sjednává</w:t>
      </w:r>
      <w:r w:rsidR="00CF6F37" w:rsidRPr="005C1B65">
        <w:rPr>
          <w:rFonts w:ascii="Arial" w:hAnsi="Arial" w:cs="Arial"/>
          <w:sz w:val="22"/>
          <w:szCs w:val="22"/>
        </w:rPr>
        <w:t xml:space="preserve"> </w:t>
      </w:r>
      <w:r w:rsidR="006F040D" w:rsidRPr="005C1B65">
        <w:rPr>
          <w:rFonts w:ascii="Arial" w:hAnsi="Arial" w:cs="Arial"/>
          <w:sz w:val="22"/>
          <w:szCs w:val="22"/>
        </w:rPr>
        <w:t>předmět plnění dle č. 2</w:t>
      </w:r>
      <w:r w:rsidR="00CF6F37" w:rsidRPr="005C1B65">
        <w:rPr>
          <w:rFonts w:ascii="Arial" w:hAnsi="Arial" w:cs="Arial"/>
          <w:sz w:val="22"/>
          <w:szCs w:val="22"/>
        </w:rPr>
        <w:t>,</w:t>
      </w:r>
      <w:r w:rsidR="006F040D" w:rsidRPr="005C1B65">
        <w:rPr>
          <w:rFonts w:ascii="Arial" w:hAnsi="Arial" w:cs="Arial"/>
          <w:sz w:val="22"/>
          <w:szCs w:val="22"/>
        </w:rPr>
        <w:t xml:space="preserve"> nebude zahájena v termínu 12 měsíců od podpisu této smlouvy. </w:t>
      </w:r>
      <w:r w:rsidRPr="005C1B65">
        <w:rPr>
          <w:rFonts w:ascii="Arial" w:hAnsi="Arial" w:cs="Arial"/>
          <w:sz w:val="22"/>
          <w:szCs w:val="22"/>
        </w:rPr>
        <w:t>Příkazník</w:t>
      </w:r>
      <w:r w:rsidR="006F040D" w:rsidRPr="005C1B65">
        <w:rPr>
          <w:rFonts w:ascii="Arial" w:hAnsi="Arial" w:cs="Arial"/>
          <w:sz w:val="22"/>
          <w:szCs w:val="22"/>
        </w:rPr>
        <w:t xml:space="preserve"> bere tuto skutečnost na vědomí a pro případ, že se tak stane je s tím srozuměn.</w:t>
      </w:r>
    </w:p>
    <w:p w:rsidR="006F040D" w:rsidRPr="005C1B65" w:rsidRDefault="006F040D" w:rsidP="002C48E7">
      <w:pPr>
        <w:pStyle w:val="Zkladntextodsazen"/>
        <w:tabs>
          <w:tab w:val="left" w:pos="567"/>
        </w:tabs>
        <w:jc w:val="both"/>
        <w:rPr>
          <w:rFonts w:ascii="Arial" w:hAnsi="Arial" w:cs="Arial"/>
          <w:sz w:val="22"/>
          <w:szCs w:val="22"/>
        </w:rPr>
      </w:pPr>
    </w:p>
    <w:p w:rsidR="00610C27" w:rsidRPr="005C1B65" w:rsidRDefault="008A23A6" w:rsidP="00610C27">
      <w:pPr>
        <w:pStyle w:val="Zkladntextodsazen"/>
        <w:numPr>
          <w:ilvl w:val="1"/>
          <w:numId w:val="6"/>
        </w:numPr>
        <w:tabs>
          <w:tab w:val="left" w:pos="567"/>
        </w:tabs>
        <w:ind w:firstLine="0"/>
        <w:jc w:val="both"/>
        <w:rPr>
          <w:rFonts w:ascii="Arial" w:hAnsi="Arial" w:cs="Arial"/>
          <w:sz w:val="22"/>
          <w:szCs w:val="22"/>
        </w:rPr>
      </w:pPr>
      <w:r w:rsidRPr="005C1B65">
        <w:rPr>
          <w:rFonts w:ascii="Arial" w:hAnsi="Arial" w:cs="Arial"/>
          <w:sz w:val="22"/>
          <w:szCs w:val="22"/>
        </w:rPr>
        <w:t>Příkazník</w:t>
      </w:r>
      <w:r w:rsidR="00343D1F" w:rsidRPr="005C1B65">
        <w:rPr>
          <w:rFonts w:ascii="Arial" w:hAnsi="Arial" w:cs="Arial"/>
          <w:sz w:val="22"/>
          <w:szCs w:val="22"/>
        </w:rPr>
        <w:t xml:space="preserve"> prohlašuje, že se před uzavřením smlouvy nedopustil v souvislosti se zadávacím </w:t>
      </w:r>
      <w:r w:rsidR="00343D1F" w:rsidRPr="006F5483">
        <w:rPr>
          <w:rFonts w:ascii="Arial" w:hAnsi="Arial" w:cs="Arial"/>
          <w:spacing w:val="-4"/>
          <w:sz w:val="22"/>
          <w:szCs w:val="22"/>
        </w:rPr>
        <w:t>řízením sám nebo prostřednictvím jiné osoby žádného jednání, jež by odporovalo zákonu nebo dobrým</w:t>
      </w:r>
      <w:r w:rsidR="00343D1F" w:rsidRPr="005C1B65">
        <w:rPr>
          <w:rFonts w:ascii="Arial" w:hAnsi="Arial" w:cs="Arial"/>
          <w:sz w:val="22"/>
          <w:szCs w:val="22"/>
        </w:rPr>
        <w:t xml:space="preserve"> </w:t>
      </w:r>
      <w:r w:rsidR="00343D1F" w:rsidRPr="006F5483">
        <w:rPr>
          <w:rFonts w:ascii="Arial" w:hAnsi="Arial" w:cs="Arial"/>
          <w:spacing w:val="-6"/>
          <w:sz w:val="22"/>
          <w:szCs w:val="22"/>
        </w:rPr>
        <w:t>mravům nebo by zákon obcházelo, zejména že nenabízel žádné výhody osobám podílejícím se na zadání</w:t>
      </w:r>
      <w:r w:rsidR="00343D1F" w:rsidRPr="005C1B65">
        <w:rPr>
          <w:rFonts w:ascii="Arial" w:hAnsi="Arial" w:cs="Arial"/>
          <w:sz w:val="22"/>
          <w:szCs w:val="22"/>
        </w:rPr>
        <w:t xml:space="preserve"> veřejné zakázky, na kterou s ním zadavatel uzavřel smlouvu, a že se zejména ve vztahu k ostatním uchazečům nedopustil žádného jednání narušujícího hospodářskou soutěž.</w:t>
      </w:r>
      <w:r w:rsidR="00610C27" w:rsidRPr="005C1B65">
        <w:rPr>
          <w:rFonts w:ascii="Arial" w:hAnsi="Arial" w:cs="Arial"/>
          <w:sz w:val="22"/>
          <w:szCs w:val="22"/>
        </w:rPr>
        <w:t xml:space="preserve"> </w:t>
      </w:r>
    </w:p>
    <w:p w:rsidR="00610C27" w:rsidRPr="005C1B65" w:rsidRDefault="00610C27" w:rsidP="00610C27">
      <w:pPr>
        <w:pStyle w:val="Odstavecseseznamem"/>
        <w:rPr>
          <w:rFonts w:ascii="Arial" w:hAnsi="Arial" w:cs="Arial"/>
          <w:sz w:val="22"/>
          <w:szCs w:val="22"/>
        </w:rPr>
      </w:pPr>
    </w:p>
    <w:p w:rsidR="00610C27" w:rsidRPr="005C1B65" w:rsidRDefault="00610C27" w:rsidP="00610C27">
      <w:pPr>
        <w:pStyle w:val="Zkladntextodsazen"/>
        <w:numPr>
          <w:ilvl w:val="1"/>
          <w:numId w:val="6"/>
        </w:numPr>
        <w:tabs>
          <w:tab w:val="left" w:pos="567"/>
        </w:tabs>
        <w:ind w:firstLine="0"/>
        <w:jc w:val="both"/>
        <w:rPr>
          <w:rFonts w:ascii="Arial" w:hAnsi="Arial" w:cs="Arial"/>
          <w:sz w:val="22"/>
          <w:szCs w:val="22"/>
        </w:rPr>
      </w:pPr>
      <w:r w:rsidRPr="005C1B65">
        <w:rPr>
          <w:rFonts w:ascii="Arial" w:hAnsi="Arial" w:cs="Arial"/>
          <w:sz w:val="22"/>
          <w:szCs w:val="22"/>
        </w:rPr>
        <w:t xml:space="preserve">Smluvní strany prohlašují, že tato smlouva neobsahuje žádné údaje, které by byly smluvními stranami považovány za obchodní tajemství, stejně tak jako údaje, jejichž zveřejnění by bránily jiné právní předpisy. </w:t>
      </w:r>
    </w:p>
    <w:p w:rsidR="00610C27" w:rsidRPr="005C1B65" w:rsidRDefault="00610C27" w:rsidP="005C1B65">
      <w:pPr>
        <w:pStyle w:val="Zkladntextodsazen"/>
        <w:tabs>
          <w:tab w:val="left" w:pos="567"/>
        </w:tabs>
        <w:jc w:val="both"/>
        <w:rPr>
          <w:rFonts w:ascii="Arial" w:hAnsi="Arial" w:cs="Arial"/>
          <w:sz w:val="22"/>
          <w:szCs w:val="22"/>
        </w:rPr>
      </w:pPr>
    </w:p>
    <w:p w:rsidR="005C1B65" w:rsidRPr="005C1B65" w:rsidRDefault="005C1B65" w:rsidP="005C1B65">
      <w:pPr>
        <w:pStyle w:val="Zkladntextodsazen"/>
        <w:numPr>
          <w:ilvl w:val="1"/>
          <w:numId w:val="6"/>
        </w:numPr>
        <w:tabs>
          <w:tab w:val="left" w:pos="567"/>
        </w:tabs>
        <w:ind w:firstLine="0"/>
        <w:jc w:val="both"/>
        <w:rPr>
          <w:rFonts w:ascii="Arial" w:hAnsi="Arial" w:cs="Arial"/>
          <w:sz w:val="22"/>
          <w:szCs w:val="22"/>
        </w:rPr>
      </w:pPr>
      <w:r w:rsidRPr="002B66E6">
        <w:rPr>
          <w:rFonts w:ascii="Arial" w:hAnsi="Arial" w:cs="Arial"/>
          <w:spacing w:val="-4"/>
          <w:sz w:val="22"/>
          <w:szCs w:val="22"/>
        </w:rPr>
        <w:t>Tato smlouva nabývá platnosti dnem podpisu a účinnosti dnem uveřejnění v informačním systému</w:t>
      </w:r>
      <w:r w:rsidRPr="005C1B65">
        <w:rPr>
          <w:rFonts w:ascii="Arial" w:hAnsi="Arial" w:cs="Arial"/>
          <w:sz w:val="22"/>
          <w:szCs w:val="22"/>
        </w:rPr>
        <w:t xml:space="preserve"> veřejné správy - Registru smluv.</w:t>
      </w:r>
    </w:p>
    <w:p w:rsidR="005C1B65" w:rsidRPr="005C1B65" w:rsidRDefault="005C1B65" w:rsidP="005C1B65">
      <w:pPr>
        <w:pStyle w:val="Odstavecseseznamem"/>
        <w:rPr>
          <w:rFonts w:ascii="Arial" w:hAnsi="Arial" w:cs="Arial"/>
          <w:sz w:val="22"/>
          <w:szCs w:val="22"/>
        </w:rPr>
      </w:pPr>
    </w:p>
    <w:p w:rsidR="005C1B65" w:rsidRPr="005C1B65" w:rsidRDefault="005C1B65" w:rsidP="005C1B65">
      <w:pPr>
        <w:pStyle w:val="Zkladntextodsazen"/>
        <w:numPr>
          <w:ilvl w:val="1"/>
          <w:numId w:val="6"/>
        </w:numPr>
        <w:tabs>
          <w:tab w:val="left" w:pos="567"/>
        </w:tabs>
        <w:ind w:firstLine="0"/>
        <w:jc w:val="both"/>
        <w:rPr>
          <w:rFonts w:ascii="Arial" w:hAnsi="Arial" w:cs="Arial"/>
          <w:sz w:val="22"/>
          <w:szCs w:val="22"/>
        </w:rPr>
      </w:pPr>
      <w:r w:rsidRPr="002B66E6">
        <w:rPr>
          <w:rFonts w:ascii="Arial" w:hAnsi="Arial" w:cs="Arial"/>
          <w:spacing w:val="-6"/>
          <w:sz w:val="22"/>
          <w:szCs w:val="22"/>
        </w:rPr>
        <w:t>Příkazník výslovně souhlasí se zveřejněním celého textu této smlouvy včetně podpisů v informačním</w:t>
      </w:r>
      <w:r w:rsidRPr="005C1B65">
        <w:rPr>
          <w:rFonts w:ascii="Arial" w:hAnsi="Arial" w:cs="Arial"/>
          <w:sz w:val="22"/>
          <w:szCs w:val="22"/>
        </w:rPr>
        <w:t xml:space="preserve"> </w:t>
      </w:r>
      <w:r w:rsidRPr="002B66E6">
        <w:rPr>
          <w:rFonts w:ascii="Arial" w:hAnsi="Arial" w:cs="Arial"/>
          <w:spacing w:val="-4"/>
          <w:sz w:val="22"/>
          <w:szCs w:val="22"/>
        </w:rPr>
        <w:t>systému veřejné správy - Registru smluv a na veřejně přístupných webových stránkách Kraje Vysočina.</w:t>
      </w:r>
    </w:p>
    <w:p w:rsidR="005C1B65" w:rsidRPr="005C1B65" w:rsidRDefault="005C1B65" w:rsidP="005C1B65">
      <w:pPr>
        <w:pStyle w:val="Odstavecseseznamem"/>
        <w:rPr>
          <w:rFonts w:ascii="Arial" w:hAnsi="Arial" w:cs="Arial"/>
          <w:sz w:val="22"/>
          <w:szCs w:val="22"/>
        </w:rPr>
      </w:pPr>
    </w:p>
    <w:p w:rsidR="00392621" w:rsidRPr="005C1B65" w:rsidRDefault="005C1B65" w:rsidP="005C1B65">
      <w:pPr>
        <w:pStyle w:val="Zkladntextodsazen"/>
        <w:numPr>
          <w:ilvl w:val="1"/>
          <w:numId w:val="6"/>
        </w:numPr>
        <w:tabs>
          <w:tab w:val="left" w:pos="567"/>
        </w:tabs>
        <w:ind w:firstLine="0"/>
        <w:jc w:val="both"/>
        <w:rPr>
          <w:rFonts w:ascii="Arial" w:hAnsi="Arial" w:cs="Arial"/>
          <w:sz w:val="22"/>
          <w:szCs w:val="22"/>
        </w:rPr>
      </w:pPr>
      <w:r w:rsidRPr="002B66E6">
        <w:rPr>
          <w:rFonts w:ascii="Arial" w:hAnsi="Arial" w:cs="Arial"/>
          <w:spacing w:val="2"/>
          <w:sz w:val="22"/>
          <w:szCs w:val="22"/>
        </w:rPr>
        <w:t>Smluvní strany se dohodly, že zákonnou povinnost dle § 5 odst. 2 zákona č. 340/2015 Sb., o zvláštních</w:t>
      </w:r>
      <w:r w:rsidRPr="005C1B65">
        <w:rPr>
          <w:rFonts w:ascii="Arial" w:hAnsi="Arial" w:cs="Arial"/>
          <w:sz w:val="22"/>
          <w:szCs w:val="22"/>
        </w:rPr>
        <w:t xml:space="preserve"> podmínkách účinnosti některých smluv, uveřejňování těchto smluv a o registru smluv (z</w:t>
      </w:r>
      <w:r w:rsidR="006F5483">
        <w:rPr>
          <w:rFonts w:ascii="Arial" w:hAnsi="Arial" w:cs="Arial"/>
          <w:sz w:val="22"/>
          <w:szCs w:val="22"/>
        </w:rPr>
        <w:t>ákon o registru smluv) zajistí p</w:t>
      </w:r>
      <w:r w:rsidRPr="005C1B65">
        <w:rPr>
          <w:rFonts w:ascii="Arial" w:hAnsi="Arial" w:cs="Arial"/>
          <w:sz w:val="22"/>
          <w:szCs w:val="22"/>
        </w:rPr>
        <w:t>říkazce.</w:t>
      </w:r>
    </w:p>
    <w:p w:rsidR="005C1B65" w:rsidRPr="005C1B65" w:rsidRDefault="005C1B65" w:rsidP="005C1B65">
      <w:pPr>
        <w:pStyle w:val="Zkladntextodsazen"/>
        <w:jc w:val="both"/>
        <w:rPr>
          <w:rFonts w:ascii="Arial" w:hAnsi="Arial" w:cs="Arial"/>
          <w:sz w:val="22"/>
          <w:szCs w:val="22"/>
        </w:rPr>
      </w:pPr>
    </w:p>
    <w:p w:rsidR="00392621" w:rsidRPr="005C1B65" w:rsidRDefault="00392621" w:rsidP="002C48E7">
      <w:pPr>
        <w:pStyle w:val="Zkladntextodsazen"/>
        <w:numPr>
          <w:ilvl w:val="1"/>
          <w:numId w:val="6"/>
        </w:numPr>
        <w:tabs>
          <w:tab w:val="left" w:pos="567"/>
        </w:tabs>
        <w:ind w:firstLine="0"/>
        <w:jc w:val="both"/>
        <w:rPr>
          <w:rFonts w:ascii="Arial" w:hAnsi="Arial" w:cs="Arial"/>
          <w:sz w:val="22"/>
          <w:szCs w:val="22"/>
        </w:rPr>
      </w:pPr>
      <w:r w:rsidRPr="005C1B65">
        <w:rPr>
          <w:rFonts w:ascii="Arial" w:hAnsi="Arial" w:cs="Arial"/>
          <w:sz w:val="22"/>
          <w:szCs w:val="22"/>
        </w:rPr>
        <w:t xml:space="preserve">Pro vztahy výslovně neupravené touto smlouvou platí příslušná ustanovení </w:t>
      </w:r>
      <w:r w:rsidR="00F2059F" w:rsidRPr="005C1B65">
        <w:rPr>
          <w:rFonts w:ascii="Arial" w:hAnsi="Arial" w:cs="Arial"/>
          <w:sz w:val="22"/>
          <w:szCs w:val="22"/>
        </w:rPr>
        <w:t>občanského</w:t>
      </w:r>
      <w:r w:rsidRPr="005C1B65">
        <w:rPr>
          <w:rFonts w:ascii="Arial" w:hAnsi="Arial" w:cs="Arial"/>
          <w:sz w:val="22"/>
          <w:szCs w:val="22"/>
        </w:rPr>
        <w:t xml:space="preserve"> zákoníku.  </w:t>
      </w:r>
      <w:r w:rsidR="00F2059F" w:rsidRPr="005C1B65">
        <w:rPr>
          <w:rFonts w:ascii="Arial" w:hAnsi="Arial" w:cs="Arial"/>
          <w:sz w:val="22"/>
          <w:szCs w:val="22"/>
        </w:rPr>
        <w:t>Smluvní strany se dohodly na tom, že při plnění této smlouvy nebudou mít obchodní zvyklosti přednost před dispozitivními ustanoveními zákona.</w:t>
      </w:r>
    </w:p>
    <w:p w:rsidR="00392621" w:rsidRDefault="00392621" w:rsidP="00FB51C9">
      <w:pPr>
        <w:pStyle w:val="Zkladntextodsazen"/>
        <w:numPr>
          <w:ilvl w:val="1"/>
          <w:numId w:val="6"/>
        </w:numPr>
        <w:tabs>
          <w:tab w:val="left" w:pos="567"/>
        </w:tabs>
        <w:ind w:firstLine="0"/>
        <w:jc w:val="both"/>
        <w:rPr>
          <w:rFonts w:ascii="Arial" w:hAnsi="Arial" w:cs="Arial"/>
          <w:sz w:val="22"/>
          <w:szCs w:val="22"/>
        </w:rPr>
      </w:pPr>
      <w:r w:rsidRPr="005C1B65">
        <w:rPr>
          <w:rFonts w:ascii="Arial" w:hAnsi="Arial" w:cs="Arial"/>
          <w:sz w:val="22"/>
          <w:szCs w:val="22"/>
        </w:rPr>
        <w:t xml:space="preserve">Smlouva je vyhotovena ve </w:t>
      </w:r>
      <w:r w:rsidR="00351278" w:rsidRPr="005C1B65">
        <w:rPr>
          <w:rFonts w:ascii="Arial" w:hAnsi="Arial" w:cs="Arial"/>
          <w:sz w:val="22"/>
          <w:szCs w:val="22"/>
        </w:rPr>
        <w:t>čty</w:t>
      </w:r>
      <w:r w:rsidRPr="005C1B65">
        <w:rPr>
          <w:rFonts w:ascii="Arial" w:hAnsi="Arial" w:cs="Arial"/>
          <w:sz w:val="22"/>
          <w:szCs w:val="22"/>
        </w:rPr>
        <w:t xml:space="preserve">řech stejnopisech, z nichž </w:t>
      </w:r>
      <w:r w:rsidR="00351278" w:rsidRPr="005C1B65">
        <w:rPr>
          <w:rFonts w:ascii="Arial" w:hAnsi="Arial" w:cs="Arial"/>
          <w:sz w:val="22"/>
          <w:szCs w:val="22"/>
        </w:rPr>
        <w:t>tři</w:t>
      </w:r>
      <w:r w:rsidRPr="005C1B65">
        <w:rPr>
          <w:rFonts w:ascii="Arial" w:hAnsi="Arial" w:cs="Arial"/>
          <w:sz w:val="22"/>
          <w:szCs w:val="22"/>
        </w:rPr>
        <w:t xml:space="preserve"> obdrží </w:t>
      </w:r>
      <w:r w:rsidR="00F2059F" w:rsidRPr="005C1B65">
        <w:rPr>
          <w:rFonts w:ascii="Arial" w:hAnsi="Arial" w:cs="Arial"/>
          <w:sz w:val="22"/>
          <w:szCs w:val="22"/>
        </w:rPr>
        <w:t>příkazce</w:t>
      </w:r>
      <w:r w:rsidRPr="005C1B65">
        <w:rPr>
          <w:rFonts w:ascii="Arial" w:hAnsi="Arial" w:cs="Arial"/>
          <w:sz w:val="22"/>
          <w:szCs w:val="22"/>
        </w:rPr>
        <w:t xml:space="preserve"> a jeden </w:t>
      </w:r>
      <w:r w:rsidR="00F2059F" w:rsidRPr="005C1B65">
        <w:rPr>
          <w:rFonts w:ascii="Arial" w:hAnsi="Arial" w:cs="Arial"/>
          <w:sz w:val="22"/>
          <w:szCs w:val="22"/>
        </w:rPr>
        <w:t>příkazník</w:t>
      </w:r>
      <w:r w:rsidRPr="005C1B65">
        <w:rPr>
          <w:rFonts w:ascii="Arial" w:hAnsi="Arial" w:cs="Arial"/>
          <w:sz w:val="22"/>
          <w:szCs w:val="22"/>
        </w:rPr>
        <w:t>.</w:t>
      </w:r>
    </w:p>
    <w:p w:rsidR="00D04C12" w:rsidRPr="005C1B65" w:rsidRDefault="00D04C12" w:rsidP="00D04C12">
      <w:pPr>
        <w:pStyle w:val="Zkladntextodsazen"/>
        <w:tabs>
          <w:tab w:val="left" w:pos="567"/>
        </w:tabs>
        <w:jc w:val="both"/>
        <w:rPr>
          <w:rFonts w:ascii="Arial" w:hAnsi="Arial" w:cs="Arial"/>
          <w:sz w:val="22"/>
          <w:szCs w:val="22"/>
        </w:rPr>
      </w:pPr>
    </w:p>
    <w:p w:rsidR="00392621" w:rsidRPr="005C1B65" w:rsidRDefault="00392621" w:rsidP="00FB51C9">
      <w:pPr>
        <w:pStyle w:val="Zkladntextodsazen"/>
        <w:numPr>
          <w:ilvl w:val="1"/>
          <w:numId w:val="6"/>
        </w:numPr>
        <w:tabs>
          <w:tab w:val="left" w:pos="567"/>
        </w:tabs>
        <w:ind w:firstLine="0"/>
        <w:jc w:val="both"/>
        <w:rPr>
          <w:rFonts w:ascii="Arial" w:hAnsi="Arial" w:cs="Arial"/>
          <w:sz w:val="22"/>
          <w:szCs w:val="22"/>
        </w:rPr>
      </w:pPr>
      <w:r w:rsidRPr="00FB51C9">
        <w:rPr>
          <w:rFonts w:ascii="Arial" w:hAnsi="Arial" w:cs="Arial"/>
          <w:sz w:val="22"/>
          <w:szCs w:val="22"/>
        </w:rPr>
        <w:t>Smluvní strany prohlašují, že si smlouvu před podpisem přečetly, s jejím obsahem souhlasí</w:t>
      </w:r>
      <w:r w:rsidRPr="005C1B65">
        <w:rPr>
          <w:rFonts w:ascii="Arial" w:hAnsi="Arial" w:cs="Arial"/>
          <w:sz w:val="22"/>
          <w:szCs w:val="22"/>
        </w:rPr>
        <w:t xml:space="preserve"> a na důkaz svobodné a vážné vůle připojují své podpisy.</w:t>
      </w:r>
    </w:p>
    <w:p w:rsidR="00B37259" w:rsidRDefault="00B37259" w:rsidP="002C48E7">
      <w:pPr>
        <w:pStyle w:val="Zkladntextodsazen"/>
        <w:tabs>
          <w:tab w:val="left" w:pos="567"/>
        </w:tabs>
        <w:jc w:val="both"/>
        <w:rPr>
          <w:rFonts w:ascii="Arial" w:hAnsi="Arial" w:cs="Arial"/>
          <w:sz w:val="22"/>
          <w:szCs w:val="22"/>
        </w:rPr>
      </w:pPr>
    </w:p>
    <w:p w:rsidR="003F3534" w:rsidRPr="005C1B65" w:rsidRDefault="003F3534" w:rsidP="002C48E7">
      <w:pPr>
        <w:pStyle w:val="Zkladntextodsazen"/>
        <w:tabs>
          <w:tab w:val="left" w:pos="567"/>
        </w:tabs>
        <w:jc w:val="both"/>
        <w:rPr>
          <w:rFonts w:ascii="Arial" w:hAnsi="Arial" w:cs="Arial"/>
          <w:sz w:val="22"/>
          <w:szCs w:val="22"/>
        </w:rPr>
      </w:pPr>
    </w:p>
    <w:p w:rsidR="00B37259" w:rsidRPr="005C1B65" w:rsidRDefault="00B37259" w:rsidP="00FB51C9">
      <w:pPr>
        <w:pStyle w:val="Zkladntextodsazen"/>
        <w:numPr>
          <w:ilvl w:val="1"/>
          <w:numId w:val="6"/>
        </w:numPr>
        <w:tabs>
          <w:tab w:val="left" w:pos="567"/>
        </w:tabs>
        <w:ind w:firstLine="0"/>
        <w:jc w:val="both"/>
        <w:rPr>
          <w:rFonts w:ascii="Arial" w:hAnsi="Arial" w:cs="Arial"/>
          <w:sz w:val="22"/>
          <w:szCs w:val="22"/>
        </w:rPr>
      </w:pPr>
      <w:r w:rsidRPr="005C1B65">
        <w:rPr>
          <w:rFonts w:ascii="Arial" w:hAnsi="Arial" w:cs="Arial"/>
          <w:sz w:val="22"/>
          <w:szCs w:val="22"/>
        </w:rPr>
        <w:t>Nedílnou součástí smlouvy jsou tyto přílohy:</w:t>
      </w:r>
    </w:p>
    <w:p w:rsidR="00B37259" w:rsidRDefault="00FB51C9" w:rsidP="00FB51C9">
      <w:pPr>
        <w:pStyle w:val="Zkladntextodsazen"/>
        <w:tabs>
          <w:tab w:val="left" w:pos="567"/>
        </w:tabs>
        <w:jc w:val="both"/>
        <w:rPr>
          <w:rFonts w:ascii="Arial" w:hAnsi="Arial" w:cs="Arial"/>
          <w:sz w:val="22"/>
          <w:szCs w:val="22"/>
        </w:rPr>
      </w:pPr>
      <w:r>
        <w:rPr>
          <w:rFonts w:ascii="Arial" w:hAnsi="Arial" w:cs="Arial"/>
          <w:sz w:val="22"/>
          <w:szCs w:val="22"/>
        </w:rPr>
        <w:tab/>
      </w:r>
      <w:r w:rsidR="007869B7">
        <w:rPr>
          <w:rFonts w:ascii="Arial" w:hAnsi="Arial" w:cs="Arial"/>
          <w:sz w:val="22"/>
          <w:szCs w:val="22"/>
        </w:rPr>
        <w:t xml:space="preserve">- </w:t>
      </w:r>
      <w:r w:rsidR="008E47CF">
        <w:rPr>
          <w:rFonts w:ascii="Arial" w:hAnsi="Arial" w:cs="Arial"/>
          <w:sz w:val="22"/>
          <w:szCs w:val="22"/>
        </w:rPr>
        <w:t>n</w:t>
      </w:r>
      <w:r w:rsidR="008E47CF" w:rsidRPr="008E47CF">
        <w:rPr>
          <w:rFonts w:ascii="Arial" w:hAnsi="Arial" w:cs="Arial"/>
          <w:sz w:val="22"/>
          <w:szCs w:val="22"/>
        </w:rPr>
        <w:t>ávrh platebního kalendáře v členění po měsících vč. kalkulace odměny</w:t>
      </w:r>
    </w:p>
    <w:p w:rsidR="00BD6B51" w:rsidRPr="005C1B65" w:rsidRDefault="00B37259" w:rsidP="002C48E7">
      <w:pPr>
        <w:pStyle w:val="Zkladntextodsazen"/>
        <w:tabs>
          <w:tab w:val="left" w:pos="567"/>
        </w:tabs>
        <w:jc w:val="both"/>
        <w:rPr>
          <w:rFonts w:ascii="Arial" w:hAnsi="Arial" w:cs="Arial"/>
          <w:sz w:val="22"/>
          <w:szCs w:val="22"/>
        </w:rPr>
      </w:pPr>
      <w:r w:rsidRPr="005C1B65">
        <w:rPr>
          <w:rFonts w:ascii="Arial" w:hAnsi="Arial" w:cs="Arial"/>
          <w:sz w:val="22"/>
          <w:szCs w:val="22"/>
        </w:rPr>
        <w:tab/>
      </w:r>
      <w:r w:rsidRPr="005C1B65">
        <w:rPr>
          <w:rFonts w:ascii="Arial" w:hAnsi="Arial" w:cs="Arial"/>
          <w:sz w:val="22"/>
          <w:szCs w:val="22"/>
        </w:rPr>
        <w:tab/>
      </w:r>
      <w:r w:rsidRPr="005C1B65">
        <w:rPr>
          <w:rFonts w:ascii="Arial" w:hAnsi="Arial" w:cs="Arial"/>
          <w:sz w:val="22"/>
          <w:szCs w:val="22"/>
        </w:rPr>
        <w:tab/>
      </w:r>
      <w:r w:rsidR="00BD6B51" w:rsidRPr="005C1B65">
        <w:rPr>
          <w:rFonts w:ascii="Arial" w:hAnsi="Arial" w:cs="Arial"/>
          <w:sz w:val="22"/>
          <w:szCs w:val="22"/>
        </w:rPr>
        <w:tab/>
      </w:r>
      <w:r w:rsidR="00BD6B51" w:rsidRPr="005C1B65">
        <w:rPr>
          <w:rFonts w:ascii="Arial" w:hAnsi="Arial" w:cs="Arial"/>
          <w:sz w:val="22"/>
          <w:szCs w:val="22"/>
        </w:rPr>
        <w:tab/>
      </w:r>
      <w:r w:rsidR="00BD6B51" w:rsidRPr="005C1B65">
        <w:rPr>
          <w:rFonts w:ascii="Arial" w:hAnsi="Arial" w:cs="Arial"/>
          <w:sz w:val="22"/>
          <w:szCs w:val="22"/>
        </w:rPr>
        <w:tab/>
      </w:r>
    </w:p>
    <w:p w:rsidR="004B5275" w:rsidRDefault="004B5275" w:rsidP="002C48E7">
      <w:pPr>
        <w:pStyle w:val="Zkladntextodsazen"/>
        <w:jc w:val="both"/>
        <w:rPr>
          <w:rFonts w:ascii="Arial" w:hAnsi="Arial" w:cs="Arial"/>
          <w:sz w:val="22"/>
          <w:szCs w:val="22"/>
        </w:rPr>
      </w:pPr>
    </w:p>
    <w:p w:rsidR="0051797D" w:rsidRDefault="0051797D" w:rsidP="002C48E7">
      <w:pPr>
        <w:pStyle w:val="Zkladntextodsazen"/>
        <w:jc w:val="both"/>
        <w:rPr>
          <w:rFonts w:ascii="Arial" w:hAnsi="Arial" w:cs="Arial"/>
          <w:sz w:val="22"/>
          <w:szCs w:val="22"/>
        </w:rPr>
      </w:pPr>
    </w:p>
    <w:p w:rsidR="002B66E6" w:rsidRPr="005C1B65" w:rsidRDefault="002B66E6" w:rsidP="002C48E7">
      <w:pPr>
        <w:pStyle w:val="Zkladntextodsazen"/>
        <w:jc w:val="both"/>
        <w:rPr>
          <w:rFonts w:ascii="Arial" w:hAnsi="Arial" w:cs="Arial"/>
          <w:sz w:val="22"/>
          <w:szCs w:val="22"/>
        </w:rPr>
      </w:pPr>
    </w:p>
    <w:p w:rsidR="00B37259" w:rsidRPr="005C1B65" w:rsidRDefault="00392621" w:rsidP="002C48E7">
      <w:pPr>
        <w:pStyle w:val="Zkladntextodsazen"/>
        <w:jc w:val="both"/>
        <w:rPr>
          <w:rFonts w:ascii="Arial" w:hAnsi="Arial" w:cs="Arial"/>
          <w:sz w:val="22"/>
          <w:szCs w:val="22"/>
        </w:rPr>
      </w:pPr>
      <w:r w:rsidRPr="005C1B65">
        <w:rPr>
          <w:rFonts w:ascii="Arial" w:hAnsi="Arial" w:cs="Arial"/>
          <w:sz w:val="22"/>
          <w:szCs w:val="22"/>
        </w:rPr>
        <w:t xml:space="preserve">V Jihlavě dne </w:t>
      </w:r>
      <w:r w:rsidR="003149F6" w:rsidRPr="005C1B65">
        <w:rPr>
          <w:rFonts w:ascii="Arial" w:hAnsi="Arial" w:cs="Arial"/>
          <w:sz w:val="22"/>
          <w:szCs w:val="22"/>
        </w:rPr>
        <w:tab/>
      </w:r>
      <w:r w:rsidR="003149F6" w:rsidRPr="005C1B65">
        <w:rPr>
          <w:rFonts w:ascii="Arial" w:hAnsi="Arial" w:cs="Arial"/>
          <w:sz w:val="22"/>
          <w:szCs w:val="22"/>
        </w:rPr>
        <w:tab/>
      </w:r>
      <w:r w:rsidRPr="005C1B65">
        <w:rPr>
          <w:rFonts w:ascii="Arial" w:hAnsi="Arial" w:cs="Arial"/>
          <w:sz w:val="22"/>
          <w:szCs w:val="22"/>
        </w:rPr>
        <w:t xml:space="preserve">                                               </w:t>
      </w:r>
      <w:r w:rsidR="003149F6" w:rsidRPr="005C1B65">
        <w:rPr>
          <w:rFonts w:ascii="Arial" w:hAnsi="Arial" w:cs="Arial"/>
          <w:sz w:val="22"/>
          <w:szCs w:val="22"/>
        </w:rPr>
        <w:tab/>
      </w:r>
      <w:r w:rsidRPr="005C1B65">
        <w:rPr>
          <w:rFonts w:ascii="Arial" w:hAnsi="Arial" w:cs="Arial"/>
          <w:sz w:val="22"/>
          <w:szCs w:val="22"/>
        </w:rPr>
        <w:t>V</w:t>
      </w:r>
      <w:r w:rsidR="009C78A9" w:rsidRPr="005C1B65">
        <w:rPr>
          <w:rFonts w:ascii="Arial" w:hAnsi="Arial" w:cs="Arial"/>
          <w:sz w:val="22"/>
          <w:szCs w:val="22"/>
        </w:rPr>
        <w:t> </w:t>
      </w:r>
      <w:proofErr w:type="gramStart"/>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2C7A75" w:rsidRPr="005C1B65">
        <w:rPr>
          <w:rFonts w:ascii="Arial" w:hAnsi="Arial" w:cs="Arial"/>
          <w:noProof/>
          <w:sz w:val="22"/>
          <w:szCs w:val="22"/>
        </w:rPr>
        <w:t>.................................</w:t>
      </w:r>
      <w:r w:rsidR="002C7A75" w:rsidRPr="005C1B65">
        <w:rPr>
          <w:rFonts w:ascii="Arial" w:hAnsi="Arial" w:cs="Arial"/>
          <w:sz w:val="22"/>
          <w:szCs w:val="22"/>
        </w:rPr>
        <w:fldChar w:fldCharType="end"/>
      </w:r>
      <w:r w:rsidR="009C78A9" w:rsidRPr="005C1B65">
        <w:rPr>
          <w:rFonts w:ascii="Arial" w:hAnsi="Arial" w:cs="Arial"/>
          <w:sz w:val="22"/>
          <w:szCs w:val="22"/>
        </w:rPr>
        <w:t>dne</w:t>
      </w:r>
      <w:proofErr w:type="gramEnd"/>
      <w:r w:rsidR="009C78A9" w:rsidRPr="005C1B65">
        <w:rPr>
          <w:rFonts w:ascii="Arial" w:hAnsi="Arial" w:cs="Arial"/>
          <w:sz w:val="22"/>
          <w:szCs w:val="22"/>
        </w:rPr>
        <w:t xml:space="preserve"> </w:t>
      </w:r>
      <w:r w:rsidRPr="005C1B65">
        <w:rPr>
          <w:rFonts w:ascii="Arial" w:hAnsi="Arial" w:cs="Arial"/>
          <w:sz w:val="22"/>
          <w:szCs w:val="22"/>
        </w:rPr>
        <w:t xml:space="preserve">                                           </w:t>
      </w:r>
    </w:p>
    <w:p w:rsidR="00EB3840" w:rsidRPr="005C1B65" w:rsidRDefault="00EB3840" w:rsidP="002C48E7">
      <w:pPr>
        <w:pStyle w:val="Zkladntextodsazen"/>
        <w:jc w:val="both"/>
        <w:rPr>
          <w:rFonts w:ascii="Arial" w:hAnsi="Arial" w:cs="Arial"/>
          <w:b/>
          <w:sz w:val="22"/>
          <w:szCs w:val="22"/>
        </w:rPr>
      </w:pPr>
    </w:p>
    <w:p w:rsidR="006C6A84" w:rsidRDefault="006C6A84" w:rsidP="002C48E7">
      <w:pPr>
        <w:pStyle w:val="Zkladntextodsazen"/>
        <w:jc w:val="both"/>
        <w:rPr>
          <w:rFonts w:ascii="Arial" w:hAnsi="Arial" w:cs="Arial"/>
          <w:b/>
          <w:sz w:val="22"/>
          <w:szCs w:val="22"/>
        </w:rPr>
      </w:pPr>
    </w:p>
    <w:p w:rsidR="002B66E6" w:rsidRDefault="002B66E6" w:rsidP="002C48E7">
      <w:pPr>
        <w:pStyle w:val="Zkladntextodsazen"/>
        <w:jc w:val="both"/>
        <w:rPr>
          <w:rFonts w:ascii="Arial" w:hAnsi="Arial" w:cs="Arial"/>
          <w:b/>
          <w:sz w:val="22"/>
          <w:szCs w:val="22"/>
        </w:rPr>
      </w:pPr>
    </w:p>
    <w:p w:rsidR="00392621" w:rsidRPr="005C1B65" w:rsidRDefault="00F2059F" w:rsidP="002C48E7">
      <w:pPr>
        <w:pStyle w:val="Zkladntextodsazen"/>
        <w:jc w:val="both"/>
        <w:rPr>
          <w:rFonts w:ascii="Arial" w:hAnsi="Arial" w:cs="Arial"/>
          <w:b/>
          <w:sz w:val="22"/>
          <w:szCs w:val="22"/>
        </w:rPr>
      </w:pPr>
      <w:r w:rsidRPr="005C1B65">
        <w:rPr>
          <w:rFonts w:ascii="Arial" w:hAnsi="Arial" w:cs="Arial"/>
          <w:b/>
          <w:sz w:val="22"/>
          <w:szCs w:val="22"/>
        </w:rPr>
        <w:t>příkazce</w:t>
      </w:r>
      <w:r w:rsidR="00392621" w:rsidRPr="005C1B65">
        <w:rPr>
          <w:rFonts w:ascii="Arial" w:hAnsi="Arial" w:cs="Arial"/>
          <w:b/>
          <w:sz w:val="22"/>
          <w:szCs w:val="22"/>
        </w:rPr>
        <w:t>:</w:t>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149F6" w:rsidRPr="005C1B65">
        <w:rPr>
          <w:rFonts w:ascii="Arial" w:hAnsi="Arial" w:cs="Arial"/>
          <w:b/>
          <w:sz w:val="22"/>
          <w:szCs w:val="22"/>
        </w:rPr>
        <w:tab/>
      </w:r>
      <w:r w:rsidRPr="005C1B65">
        <w:rPr>
          <w:rFonts w:ascii="Arial" w:hAnsi="Arial" w:cs="Arial"/>
          <w:b/>
          <w:sz w:val="22"/>
          <w:szCs w:val="22"/>
        </w:rPr>
        <w:t>příkazník</w:t>
      </w:r>
      <w:r w:rsidR="00392621" w:rsidRPr="005C1B65">
        <w:rPr>
          <w:rFonts w:ascii="Arial" w:hAnsi="Arial" w:cs="Arial"/>
          <w:b/>
          <w:sz w:val="22"/>
          <w:szCs w:val="22"/>
        </w:rPr>
        <w:t>:</w:t>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p>
    <w:p w:rsidR="00A07442" w:rsidRDefault="00A07442" w:rsidP="002C48E7">
      <w:pPr>
        <w:pStyle w:val="Zkladntextodsazen"/>
        <w:jc w:val="both"/>
        <w:rPr>
          <w:rFonts w:ascii="Arial" w:hAnsi="Arial" w:cs="Arial"/>
          <w:b/>
          <w:sz w:val="22"/>
          <w:szCs w:val="22"/>
        </w:rPr>
      </w:pPr>
    </w:p>
    <w:p w:rsidR="0051797D" w:rsidRDefault="0051797D" w:rsidP="002C48E7">
      <w:pPr>
        <w:pStyle w:val="Zkladntextodsazen"/>
        <w:jc w:val="both"/>
        <w:rPr>
          <w:rFonts w:ascii="Arial" w:hAnsi="Arial" w:cs="Arial"/>
          <w:b/>
          <w:sz w:val="22"/>
          <w:szCs w:val="22"/>
        </w:rPr>
      </w:pPr>
    </w:p>
    <w:p w:rsidR="0051797D" w:rsidRPr="005C1B65" w:rsidRDefault="0051797D" w:rsidP="002C48E7">
      <w:pPr>
        <w:pStyle w:val="Zkladntextodsazen"/>
        <w:jc w:val="both"/>
        <w:rPr>
          <w:rFonts w:ascii="Arial" w:hAnsi="Arial" w:cs="Arial"/>
          <w:b/>
          <w:sz w:val="22"/>
          <w:szCs w:val="22"/>
        </w:rPr>
      </w:pPr>
    </w:p>
    <w:p w:rsidR="004D3CBC" w:rsidRPr="005C1B65" w:rsidRDefault="004D3CBC" w:rsidP="002C48E7">
      <w:pPr>
        <w:pStyle w:val="Zkladntextodsazen"/>
        <w:jc w:val="both"/>
        <w:rPr>
          <w:rFonts w:ascii="Arial" w:hAnsi="Arial" w:cs="Arial"/>
          <w:b/>
          <w:sz w:val="22"/>
          <w:szCs w:val="22"/>
        </w:rPr>
      </w:pPr>
    </w:p>
    <w:p w:rsidR="0051797D" w:rsidRDefault="003C5210" w:rsidP="005229BF">
      <w:pPr>
        <w:pStyle w:val="Zkladntextodsazen"/>
        <w:jc w:val="both"/>
        <w:rPr>
          <w:rFonts w:ascii="Arial" w:hAnsi="Arial" w:cs="Arial"/>
          <w:bCs/>
          <w:sz w:val="22"/>
          <w:szCs w:val="22"/>
        </w:rPr>
      </w:pPr>
      <w:bookmarkStart w:id="0" w:name="_GoBack"/>
      <w:r>
        <w:rPr>
          <w:rFonts w:ascii="Arial" w:hAnsi="Arial" w:cs="Arial"/>
          <w:bCs/>
          <w:sz w:val="22"/>
          <w:szCs w:val="22"/>
        </w:rPr>
        <w:t>Ing. Jan Hyliš</w:t>
      </w:r>
    </w:p>
    <w:p w:rsidR="003C5210" w:rsidRDefault="003C5210" w:rsidP="005229BF">
      <w:pPr>
        <w:pStyle w:val="Zkladntextodsazen"/>
        <w:jc w:val="both"/>
        <w:rPr>
          <w:rFonts w:ascii="Arial" w:hAnsi="Arial" w:cs="Arial"/>
          <w:sz w:val="22"/>
          <w:szCs w:val="22"/>
        </w:rPr>
      </w:pPr>
      <w:r>
        <w:rPr>
          <w:rFonts w:ascii="Arial" w:hAnsi="Arial" w:cs="Arial"/>
          <w:sz w:val="22"/>
          <w:szCs w:val="22"/>
        </w:rPr>
        <w:t xml:space="preserve">člen rady kraje pro oblast </w:t>
      </w:r>
    </w:p>
    <w:p w:rsidR="00F2059F" w:rsidRPr="005C1B65" w:rsidRDefault="003C5210" w:rsidP="005229BF">
      <w:pPr>
        <w:pStyle w:val="Zkladntextodsazen"/>
        <w:jc w:val="both"/>
        <w:rPr>
          <w:rFonts w:ascii="Arial" w:hAnsi="Arial" w:cs="Arial"/>
          <w:b/>
          <w:sz w:val="22"/>
          <w:szCs w:val="22"/>
        </w:rPr>
      </w:pPr>
      <w:r>
        <w:rPr>
          <w:rFonts w:ascii="Arial" w:hAnsi="Arial" w:cs="Arial"/>
          <w:sz w:val="22"/>
          <w:szCs w:val="22"/>
        </w:rPr>
        <w:t>dopravy a silničního hospodářství</w:t>
      </w:r>
      <w:bookmarkEnd w:id="0"/>
      <w:r w:rsidR="005229BF" w:rsidRPr="005229BF">
        <w:rPr>
          <w:rFonts w:ascii="Arial" w:hAnsi="Arial" w:cs="Arial"/>
          <w:bCs/>
          <w:sz w:val="22"/>
          <w:szCs w:val="22"/>
        </w:rPr>
        <w:tab/>
      </w:r>
    </w:p>
    <w:sectPr w:rsidR="00F2059F" w:rsidRPr="005C1B65" w:rsidSect="00BD6B51">
      <w:footerReference w:type="default" r:id="rId8"/>
      <w:headerReference w:type="first" r:id="rId9"/>
      <w:footnotePr>
        <w:pos w:val="beneathText"/>
      </w:footnotePr>
      <w:pgSz w:w="12240" w:h="15840"/>
      <w:pgMar w:top="1701" w:right="1191" w:bottom="1418" w:left="119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5613" w:rsidRDefault="00565613">
      <w:r>
        <w:separator/>
      </w:r>
    </w:p>
  </w:endnote>
  <w:endnote w:type="continuationSeparator" w:id="0">
    <w:p w:rsidR="00565613" w:rsidRDefault="005656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43" w:usb2="00000009" w:usb3="00000000" w:csb0="000001FF" w:csb1="00000000"/>
  </w:font>
  <w:font w:name="StarSymbol">
    <w:altName w:val="Arial Unicode MS"/>
    <w:charset w:val="02"/>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5361" w:rsidRPr="0051797D" w:rsidRDefault="00215361" w:rsidP="00215361">
    <w:pPr>
      <w:pStyle w:val="Zpat"/>
      <w:jc w:val="center"/>
      <w:rPr>
        <w:rFonts w:ascii="Arial" w:hAnsi="Arial" w:cs="Arial"/>
        <w:sz w:val="16"/>
        <w:szCs w:val="16"/>
      </w:rPr>
    </w:pPr>
    <w:r w:rsidRPr="0051797D">
      <w:rPr>
        <w:rFonts w:ascii="Arial" w:hAnsi="Arial" w:cs="Arial"/>
        <w:sz w:val="16"/>
        <w:szCs w:val="16"/>
      </w:rPr>
      <w:t xml:space="preserve">Strana </w:t>
    </w:r>
    <w:r w:rsidRPr="0051797D">
      <w:rPr>
        <w:rFonts w:ascii="Arial" w:hAnsi="Arial" w:cs="Arial"/>
        <w:sz w:val="16"/>
        <w:szCs w:val="16"/>
      </w:rPr>
      <w:fldChar w:fldCharType="begin"/>
    </w:r>
    <w:r w:rsidRPr="0051797D">
      <w:rPr>
        <w:rFonts w:ascii="Arial" w:hAnsi="Arial" w:cs="Arial"/>
        <w:sz w:val="16"/>
        <w:szCs w:val="16"/>
      </w:rPr>
      <w:instrText xml:space="preserve"> PAGE </w:instrText>
    </w:r>
    <w:r w:rsidRPr="0051797D">
      <w:rPr>
        <w:rFonts w:ascii="Arial" w:hAnsi="Arial" w:cs="Arial"/>
        <w:sz w:val="16"/>
        <w:szCs w:val="16"/>
      </w:rPr>
      <w:fldChar w:fldCharType="separate"/>
    </w:r>
    <w:r w:rsidR="00CF1238">
      <w:rPr>
        <w:rFonts w:ascii="Arial" w:hAnsi="Arial" w:cs="Arial"/>
        <w:noProof/>
        <w:sz w:val="16"/>
        <w:szCs w:val="16"/>
      </w:rPr>
      <w:t>8</w:t>
    </w:r>
    <w:r w:rsidRPr="0051797D">
      <w:rPr>
        <w:rFonts w:ascii="Arial" w:hAnsi="Arial" w:cs="Arial"/>
        <w:sz w:val="16"/>
        <w:szCs w:val="16"/>
      </w:rPr>
      <w:fldChar w:fldCharType="end"/>
    </w:r>
    <w:r w:rsidRPr="0051797D">
      <w:rPr>
        <w:rFonts w:ascii="Arial" w:hAnsi="Arial" w:cs="Arial"/>
        <w:sz w:val="16"/>
        <w:szCs w:val="16"/>
      </w:rPr>
      <w:t xml:space="preserve"> (celkem </w:t>
    </w:r>
    <w:r w:rsidRPr="0051797D">
      <w:rPr>
        <w:rFonts w:ascii="Arial" w:hAnsi="Arial" w:cs="Arial"/>
        <w:sz w:val="16"/>
        <w:szCs w:val="16"/>
      </w:rPr>
      <w:fldChar w:fldCharType="begin"/>
    </w:r>
    <w:r w:rsidRPr="0051797D">
      <w:rPr>
        <w:rFonts w:ascii="Arial" w:hAnsi="Arial" w:cs="Arial"/>
        <w:sz w:val="16"/>
        <w:szCs w:val="16"/>
      </w:rPr>
      <w:instrText xml:space="preserve"> NUMPAGES </w:instrText>
    </w:r>
    <w:r w:rsidRPr="0051797D">
      <w:rPr>
        <w:rFonts w:ascii="Arial" w:hAnsi="Arial" w:cs="Arial"/>
        <w:sz w:val="16"/>
        <w:szCs w:val="16"/>
      </w:rPr>
      <w:fldChar w:fldCharType="separate"/>
    </w:r>
    <w:r w:rsidR="00CF1238">
      <w:rPr>
        <w:rFonts w:ascii="Arial" w:hAnsi="Arial" w:cs="Arial"/>
        <w:noProof/>
        <w:sz w:val="16"/>
        <w:szCs w:val="16"/>
      </w:rPr>
      <w:t>8</w:t>
    </w:r>
    <w:r w:rsidRPr="0051797D">
      <w:rPr>
        <w:rFonts w:ascii="Arial" w:hAnsi="Arial" w:cs="Arial"/>
        <w:sz w:val="16"/>
        <w:szCs w:val="16"/>
      </w:rPr>
      <w:fldChar w:fldCharType="end"/>
    </w:r>
    <w:r w:rsidRPr="0051797D">
      <w:rPr>
        <w:rFonts w:ascii="Arial" w:hAnsi="Arial" w:cs="Arial"/>
        <w:sz w:val="16"/>
        <w:szCs w:val="16"/>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5613" w:rsidRDefault="00565613">
      <w:r>
        <w:separator/>
      </w:r>
    </w:p>
  </w:footnote>
  <w:footnote w:type="continuationSeparator" w:id="0">
    <w:p w:rsidR="00565613" w:rsidRDefault="0056561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6B51" w:rsidRPr="00983AFC" w:rsidRDefault="00BD6B51" w:rsidP="00BD6B51">
    <w:pPr>
      <w:pStyle w:val="Zhlav"/>
      <w:rPr>
        <w:rFonts w:ascii="Arial" w:hAnsi="Arial" w:cs="Arial"/>
        <w:i/>
        <w:sz w:val="18"/>
        <w:szCs w:val="18"/>
        <w:lang w:val="cs-CZ"/>
      </w:rPr>
    </w:pPr>
    <w:r w:rsidRPr="00BD6B51">
      <w:rPr>
        <w:rFonts w:ascii="Arial" w:hAnsi="Arial" w:cs="Arial"/>
        <w:i/>
        <w:sz w:val="18"/>
        <w:szCs w:val="18"/>
      </w:rPr>
      <w:t>Číslo smlouvy příkazce:</w:t>
    </w:r>
    <w:r w:rsidR="00983AFC">
      <w:rPr>
        <w:rFonts w:ascii="Arial" w:hAnsi="Arial" w:cs="Arial"/>
        <w:i/>
        <w:sz w:val="18"/>
        <w:szCs w:val="18"/>
        <w:lang w:val="cs-CZ"/>
      </w:rPr>
      <w:t xml:space="preserve"> </w:t>
    </w:r>
  </w:p>
  <w:p w:rsidR="00BD6B51" w:rsidRPr="008F7631" w:rsidRDefault="00BD6B51" w:rsidP="00BD6B51">
    <w:pPr>
      <w:pStyle w:val="Zhlav"/>
      <w:rPr>
        <w:rFonts w:ascii="Arial" w:hAnsi="Arial" w:cs="Arial"/>
        <w:i/>
        <w:sz w:val="18"/>
        <w:szCs w:val="18"/>
        <w:lang w:val="cs-CZ"/>
      </w:rPr>
    </w:pPr>
    <w:r w:rsidRPr="00BD6B51">
      <w:rPr>
        <w:rFonts w:ascii="Arial" w:hAnsi="Arial" w:cs="Arial"/>
        <w:i/>
        <w:sz w:val="18"/>
        <w:szCs w:val="18"/>
      </w:rPr>
      <w:t>Číslo smlouvy příkazníka:</w:t>
    </w:r>
  </w:p>
  <w:p w:rsidR="00BD6B51" w:rsidRDefault="00BD6B51">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Nadpis1"/>
      <w:suff w:val="nothing"/>
      <w:lvlText w:val=""/>
      <w:lvlJc w:val="left"/>
      <w:pPr>
        <w:tabs>
          <w:tab w:val="num" w:pos="0"/>
        </w:tabs>
        <w:ind w:left="0" w:firstLine="0"/>
      </w:pPr>
    </w:lvl>
    <w:lvl w:ilvl="1">
      <w:start w:val="1"/>
      <w:numFmt w:val="none"/>
      <w:pStyle w:val="Nadpis2"/>
      <w:suff w:val="nothing"/>
      <w:lvlText w:val=""/>
      <w:lvlJc w:val="left"/>
      <w:pPr>
        <w:tabs>
          <w:tab w:val="num" w:pos="0"/>
        </w:tabs>
        <w:ind w:left="0" w:firstLine="0"/>
      </w:pPr>
    </w:lvl>
    <w:lvl w:ilvl="2">
      <w:start w:val="1"/>
      <w:numFmt w:val="none"/>
      <w:pStyle w:val="Nadpis3"/>
      <w:suff w:val="nothing"/>
      <w:lvlText w:val=""/>
      <w:lvlJc w:val="left"/>
      <w:pPr>
        <w:tabs>
          <w:tab w:val="num" w:pos="0"/>
        </w:tabs>
        <w:ind w:left="0" w:firstLine="0"/>
      </w:pPr>
    </w:lvl>
    <w:lvl w:ilvl="3">
      <w:start w:val="1"/>
      <w:numFmt w:val="none"/>
      <w:pStyle w:val="Nadpis4"/>
      <w:suff w:val="nothing"/>
      <w:lvlText w:val=""/>
      <w:lvlJc w:val="left"/>
      <w:pPr>
        <w:tabs>
          <w:tab w:val="num" w:pos="0"/>
        </w:tabs>
        <w:ind w:left="0" w:firstLine="0"/>
      </w:pPr>
    </w:lvl>
    <w:lvl w:ilvl="4">
      <w:start w:val="1"/>
      <w:numFmt w:val="none"/>
      <w:pStyle w:val="Nadpis5"/>
      <w:suff w:val="nothing"/>
      <w:lvlText w:val=""/>
      <w:lvlJc w:val="left"/>
      <w:pPr>
        <w:tabs>
          <w:tab w:val="num" w:pos="0"/>
        </w:tabs>
        <w:ind w:left="0" w:firstLine="0"/>
      </w:pPr>
    </w:lvl>
    <w:lvl w:ilvl="5">
      <w:start w:val="1"/>
      <w:numFmt w:val="none"/>
      <w:pStyle w:val="Nadpis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multilevel"/>
    <w:tmpl w:val="2BA4A4CA"/>
    <w:name w:val="WW8Num1"/>
    <w:lvl w:ilvl="0">
      <w:start w:val="4"/>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00000003"/>
    <w:multiLevelType w:val="multilevel"/>
    <w:tmpl w:val="5CC8BFAE"/>
    <w:name w:val="WW8Num3"/>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567"/>
        </w:tabs>
        <w:ind w:left="2835" w:hanging="283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00000004"/>
    <w:multiLevelType w:val="singleLevel"/>
    <w:tmpl w:val="00000004"/>
    <w:name w:val="WW8Num4"/>
    <w:lvl w:ilvl="0">
      <w:start w:val="3"/>
      <w:numFmt w:val="bullet"/>
      <w:lvlText w:val="-"/>
      <w:lvlJc w:val="left"/>
      <w:pPr>
        <w:tabs>
          <w:tab w:val="num" w:pos="1021"/>
        </w:tabs>
        <w:ind w:left="1021" w:hanging="397"/>
      </w:pPr>
      <w:rPr>
        <w:rFonts w:ascii="StarSymbol" w:hAnsi="StarSymbol"/>
      </w:rPr>
    </w:lvl>
  </w:abstractNum>
  <w:abstractNum w:abstractNumId="4">
    <w:nsid w:val="00000005"/>
    <w:multiLevelType w:val="multilevel"/>
    <w:tmpl w:val="C77A20AC"/>
    <w:name w:val="WW8Num5"/>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00000006"/>
    <w:multiLevelType w:val="multilevel"/>
    <w:tmpl w:val="26F04D06"/>
    <w:name w:val="WW8Num6"/>
    <w:lvl w:ilvl="0">
      <w:start w:val="9"/>
      <w:numFmt w:val="decimal"/>
      <w:lvlText w:val="%1."/>
      <w:lvlJc w:val="left"/>
      <w:pPr>
        <w:tabs>
          <w:tab w:val="num" w:pos="480"/>
        </w:tabs>
        <w:ind w:left="480" w:hanging="480"/>
      </w:pPr>
      <w:rPr>
        <w:rFonts w:hint="default"/>
      </w:rPr>
    </w:lvl>
    <w:lvl w:ilvl="1">
      <w:start w:val="1"/>
      <w:numFmt w:val="decimal"/>
      <w:lvlText w:val="10.%2."/>
      <w:lvlJc w:val="left"/>
      <w:pPr>
        <w:tabs>
          <w:tab w:val="num" w:pos="567"/>
        </w:tabs>
        <w:ind w:left="0" w:firstLine="142"/>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00000007"/>
    <w:multiLevelType w:val="multilevel"/>
    <w:tmpl w:val="00000007"/>
    <w:name w:val="WW8Num7"/>
    <w:lvl w:ilvl="0">
      <w:start w:val="5"/>
      <w:numFmt w:val="decimal"/>
      <w:lvlText w:val="%1."/>
      <w:lvlJc w:val="left"/>
      <w:pPr>
        <w:tabs>
          <w:tab w:val="num" w:pos="570"/>
        </w:tabs>
        <w:ind w:left="570" w:hanging="570"/>
      </w:pPr>
    </w:lvl>
    <w:lvl w:ilvl="1">
      <w:start w:val="5"/>
      <w:numFmt w:val="decimal"/>
      <w:lvlText w:val="%1.%2."/>
      <w:lvlJc w:val="left"/>
      <w:pPr>
        <w:tabs>
          <w:tab w:val="num" w:pos="570"/>
        </w:tabs>
        <w:ind w:left="570" w:hanging="57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7">
    <w:nsid w:val="00000008"/>
    <w:multiLevelType w:val="multilevel"/>
    <w:tmpl w:val="00000008"/>
    <w:name w:val="WW8Num8"/>
    <w:lvl w:ilvl="0">
      <w:start w:val="5"/>
      <w:numFmt w:val="decimal"/>
      <w:lvlText w:val="%1."/>
      <w:lvlJc w:val="left"/>
      <w:pPr>
        <w:tabs>
          <w:tab w:val="num" w:pos="570"/>
        </w:tabs>
        <w:ind w:left="570" w:hanging="570"/>
      </w:pPr>
    </w:lvl>
    <w:lvl w:ilvl="1">
      <w:start w:val="1"/>
      <w:numFmt w:val="decimal"/>
      <w:lvlText w:val="%1.%2."/>
      <w:lvlJc w:val="left"/>
      <w:pPr>
        <w:tabs>
          <w:tab w:val="num" w:pos="996"/>
        </w:tabs>
        <w:ind w:left="996" w:hanging="57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8">
    <w:nsid w:val="00000009"/>
    <w:multiLevelType w:val="singleLevel"/>
    <w:tmpl w:val="00000009"/>
    <w:name w:val="WW8Num9"/>
    <w:lvl w:ilvl="0">
      <w:start w:val="3"/>
      <w:numFmt w:val="bullet"/>
      <w:lvlText w:val="-"/>
      <w:lvlJc w:val="left"/>
      <w:pPr>
        <w:tabs>
          <w:tab w:val="num" w:pos="1021"/>
        </w:tabs>
        <w:ind w:left="1021" w:hanging="397"/>
      </w:pPr>
      <w:rPr>
        <w:rFonts w:ascii="StarSymbol" w:hAnsi="StarSymbol"/>
      </w:rPr>
    </w:lvl>
  </w:abstractNum>
  <w:abstractNum w:abstractNumId="9">
    <w:nsid w:val="0000000A"/>
    <w:multiLevelType w:val="singleLevel"/>
    <w:tmpl w:val="0000000A"/>
    <w:name w:val="WW8Num10"/>
    <w:lvl w:ilvl="0">
      <w:start w:val="3"/>
      <w:numFmt w:val="bullet"/>
      <w:lvlText w:val="-"/>
      <w:lvlJc w:val="left"/>
      <w:pPr>
        <w:tabs>
          <w:tab w:val="num" w:pos="1021"/>
        </w:tabs>
        <w:ind w:left="1021" w:hanging="397"/>
      </w:pPr>
      <w:rPr>
        <w:rFonts w:ascii="StarSymbol" w:hAnsi="StarSymbol"/>
      </w:rPr>
    </w:lvl>
  </w:abstractNum>
  <w:abstractNum w:abstractNumId="10">
    <w:nsid w:val="0000000B"/>
    <w:multiLevelType w:val="singleLevel"/>
    <w:tmpl w:val="0000000B"/>
    <w:name w:val="WW8Num12"/>
    <w:lvl w:ilvl="0">
      <w:start w:val="3"/>
      <w:numFmt w:val="bullet"/>
      <w:lvlText w:val="-"/>
      <w:lvlJc w:val="left"/>
      <w:pPr>
        <w:tabs>
          <w:tab w:val="num" w:pos="1021"/>
        </w:tabs>
        <w:ind w:left="1021" w:hanging="397"/>
      </w:pPr>
      <w:rPr>
        <w:rFonts w:ascii="StarSymbol" w:hAnsi="StarSymbol"/>
      </w:rPr>
    </w:lvl>
  </w:abstractNum>
  <w:abstractNum w:abstractNumId="11">
    <w:nsid w:val="0000000C"/>
    <w:multiLevelType w:val="multilevel"/>
    <w:tmpl w:val="0000000C"/>
    <w:name w:val="WW8Num13"/>
    <w:lvl w:ilvl="0">
      <w:start w:val="3"/>
      <w:numFmt w:val="decimal"/>
      <w:lvlText w:val="%1."/>
      <w:lvlJc w:val="left"/>
      <w:pPr>
        <w:tabs>
          <w:tab w:val="num" w:pos="540"/>
        </w:tabs>
        <w:ind w:left="540" w:hanging="540"/>
      </w:pPr>
    </w:lvl>
    <w:lvl w:ilvl="1">
      <w:start w:val="1"/>
      <w:numFmt w:val="decimal"/>
      <w:lvlText w:val="%1.%2."/>
      <w:lvlJc w:val="left"/>
      <w:pPr>
        <w:tabs>
          <w:tab w:val="num" w:pos="540"/>
        </w:tabs>
        <w:ind w:left="540" w:hanging="54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2">
    <w:nsid w:val="0000000D"/>
    <w:multiLevelType w:val="singleLevel"/>
    <w:tmpl w:val="0000000D"/>
    <w:name w:val="WW8Num14"/>
    <w:lvl w:ilvl="0">
      <w:start w:val="3"/>
      <w:numFmt w:val="bullet"/>
      <w:lvlText w:val="-"/>
      <w:lvlJc w:val="left"/>
      <w:pPr>
        <w:tabs>
          <w:tab w:val="num" w:pos="1021"/>
        </w:tabs>
        <w:ind w:left="1021" w:hanging="397"/>
      </w:pPr>
      <w:rPr>
        <w:rFonts w:ascii="StarSymbol" w:hAnsi="StarSymbol"/>
      </w:rPr>
    </w:lvl>
  </w:abstractNum>
  <w:abstractNum w:abstractNumId="13">
    <w:nsid w:val="00D942DA"/>
    <w:multiLevelType w:val="hybridMultilevel"/>
    <w:tmpl w:val="BAA26106"/>
    <w:lvl w:ilvl="0" w:tplc="8F18F66A">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nsid w:val="021F04DB"/>
    <w:multiLevelType w:val="multilevel"/>
    <w:tmpl w:val="660A1948"/>
    <w:name w:val="WW8Num534"/>
    <w:lvl w:ilvl="0">
      <w:start w:val="2"/>
      <w:numFmt w:val="decimal"/>
      <w:lvlText w:val="%1."/>
      <w:lvlJc w:val="left"/>
      <w:pPr>
        <w:tabs>
          <w:tab w:val="num" w:pos="720"/>
        </w:tabs>
        <w:ind w:left="720" w:hanging="720"/>
      </w:pPr>
      <w:rPr>
        <w:rFonts w:hint="default"/>
      </w:rPr>
    </w:lvl>
    <w:lvl w:ilvl="1">
      <w:start w:val="1"/>
      <w:numFmt w:val="decimal"/>
      <w:lvlText w:val="7.%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0C0713CF"/>
    <w:multiLevelType w:val="multilevel"/>
    <w:tmpl w:val="56A43846"/>
    <w:lvl w:ilvl="0">
      <w:start w:val="10"/>
      <w:numFmt w:val="decimal"/>
      <w:lvlText w:val="%1."/>
      <w:lvlJc w:val="left"/>
      <w:pPr>
        <w:ind w:left="600" w:hanging="600"/>
      </w:pPr>
      <w:rPr>
        <w:rFonts w:hint="default"/>
      </w:rPr>
    </w:lvl>
    <w:lvl w:ilvl="1">
      <w:start w:val="1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nsid w:val="0C787BA5"/>
    <w:multiLevelType w:val="hybridMultilevel"/>
    <w:tmpl w:val="8DA6B232"/>
    <w:lvl w:ilvl="0" w:tplc="04050001">
      <w:start w:val="1"/>
      <w:numFmt w:val="bullet"/>
      <w:lvlText w:val=""/>
      <w:lvlJc w:val="left"/>
      <w:pPr>
        <w:tabs>
          <w:tab w:val="num" w:pos="1068"/>
        </w:tabs>
        <w:ind w:left="1068" w:hanging="360"/>
      </w:pPr>
      <w:rPr>
        <w:rFonts w:ascii="Symbol" w:hAnsi="Symbol" w:hint="default"/>
      </w:rPr>
    </w:lvl>
    <w:lvl w:ilvl="1" w:tplc="04050003" w:tentative="1">
      <w:start w:val="1"/>
      <w:numFmt w:val="bullet"/>
      <w:lvlText w:val="o"/>
      <w:lvlJc w:val="left"/>
      <w:pPr>
        <w:tabs>
          <w:tab w:val="num" w:pos="1788"/>
        </w:tabs>
        <w:ind w:left="1788" w:hanging="360"/>
      </w:pPr>
      <w:rPr>
        <w:rFonts w:ascii="Courier New" w:hAnsi="Courier New" w:cs="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cs="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cs="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17">
    <w:nsid w:val="0FEE5A2B"/>
    <w:multiLevelType w:val="multilevel"/>
    <w:tmpl w:val="5C14D014"/>
    <w:lvl w:ilvl="0">
      <w:start w:val="3"/>
      <w:numFmt w:val="decimal"/>
      <w:lvlText w:val="%1."/>
      <w:lvlJc w:val="left"/>
      <w:pPr>
        <w:tabs>
          <w:tab w:val="num" w:pos="540"/>
        </w:tabs>
        <w:ind w:left="540" w:hanging="540"/>
      </w:pPr>
      <w:rPr>
        <w:rFonts w:hint="default"/>
      </w:rPr>
    </w:lvl>
    <w:lvl w:ilvl="1">
      <w:start w:val="1"/>
      <w:numFmt w:val="none"/>
      <w:lvlRestart w:val="0"/>
      <w:lvlText w:val="8.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12642BDA"/>
    <w:multiLevelType w:val="multilevel"/>
    <w:tmpl w:val="FE3876BA"/>
    <w:name w:val="WW8Num32"/>
    <w:lvl w:ilvl="0">
      <w:start w:val="2"/>
      <w:numFmt w:val="decimal"/>
      <w:lvlText w:val="%1."/>
      <w:lvlJc w:val="left"/>
      <w:pPr>
        <w:tabs>
          <w:tab w:val="num" w:pos="720"/>
        </w:tabs>
        <w:ind w:left="720" w:hanging="720"/>
      </w:pPr>
      <w:rPr>
        <w:rFonts w:hint="default"/>
      </w:rPr>
    </w:lvl>
    <w:lvl w:ilvl="1">
      <w:start w:val="1"/>
      <w:numFmt w:val="none"/>
      <w:lvlRestart w:val="0"/>
      <w:lvlText w:val="1.2."/>
      <w:lvlJc w:val="left"/>
      <w:pPr>
        <w:tabs>
          <w:tab w:val="num" w:pos="567"/>
        </w:tabs>
        <w:ind w:left="2835" w:hanging="283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165561AF"/>
    <w:multiLevelType w:val="hybridMultilevel"/>
    <w:tmpl w:val="8796FBB4"/>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0">
    <w:nsid w:val="16D354ED"/>
    <w:multiLevelType w:val="multilevel"/>
    <w:tmpl w:val="C696FADC"/>
    <w:lvl w:ilvl="0">
      <w:start w:val="10"/>
      <w:numFmt w:val="decimal"/>
      <w:lvlText w:val="%1."/>
      <w:lvlJc w:val="left"/>
      <w:pPr>
        <w:ind w:left="600" w:hanging="600"/>
      </w:pPr>
      <w:rPr>
        <w:rFonts w:hint="default"/>
      </w:rPr>
    </w:lvl>
    <w:lvl w:ilvl="1">
      <w:start w:val="1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nsid w:val="26084B2F"/>
    <w:multiLevelType w:val="multilevel"/>
    <w:tmpl w:val="27B49CC6"/>
    <w:lvl w:ilvl="0">
      <w:start w:val="3"/>
      <w:numFmt w:val="decimal"/>
      <w:lvlText w:val="%1."/>
      <w:lvlJc w:val="left"/>
      <w:pPr>
        <w:tabs>
          <w:tab w:val="num" w:pos="540"/>
        </w:tabs>
        <w:ind w:left="540" w:hanging="540"/>
      </w:pPr>
      <w:rPr>
        <w:rFonts w:hint="default"/>
      </w:rPr>
    </w:lvl>
    <w:lvl w:ilvl="1">
      <w:start w:val="1"/>
      <w:numFmt w:val="none"/>
      <w:lvlRestart w:val="0"/>
      <w:lvlText w:val="7.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2BA462C6"/>
    <w:multiLevelType w:val="multilevel"/>
    <w:tmpl w:val="64F47570"/>
    <w:name w:val="WW8Num3222"/>
    <w:lvl w:ilvl="0">
      <w:start w:val="2"/>
      <w:numFmt w:val="decimal"/>
      <w:lvlText w:val="%1."/>
      <w:lvlJc w:val="left"/>
      <w:pPr>
        <w:tabs>
          <w:tab w:val="num" w:pos="720"/>
        </w:tabs>
        <w:ind w:left="720" w:hanging="720"/>
      </w:pPr>
      <w:rPr>
        <w:rFonts w:hint="default"/>
      </w:rPr>
    </w:lvl>
    <w:lvl w:ilvl="1">
      <w:start w:val="1"/>
      <w:numFmt w:val="none"/>
      <w:lvlText w:val="2.2."/>
      <w:lvlJc w:val="left"/>
      <w:pPr>
        <w:tabs>
          <w:tab w:val="num" w:pos="567"/>
        </w:tabs>
        <w:ind w:left="2835" w:hanging="2835"/>
      </w:pPr>
      <w:rPr>
        <w:rFonts w:hint="default"/>
        <w:b w:val="0"/>
      </w:rPr>
    </w:lvl>
    <w:lvl w:ilvl="2">
      <w:start w:val="1"/>
      <w:numFmt w:val="decimal"/>
      <w:lvlRestart w:val="1"/>
      <w:lvlText w:val="%1.1%2.%3."/>
      <w:lvlJc w:val="left"/>
      <w:pPr>
        <w:tabs>
          <w:tab w:val="num" w:pos="737"/>
        </w:tabs>
        <w:ind w:left="57" w:firstLine="567"/>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30E04107"/>
    <w:multiLevelType w:val="multilevel"/>
    <w:tmpl w:val="00000002"/>
    <w:lvl w:ilvl="0">
      <w:start w:val="4"/>
      <w:numFmt w:val="decimal"/>
      <w:lvlText w:val="%1."/>
      <w:lvlJc w:val="left"/>
      <w:pPr>
        <w:tabs>
          <w:tab w:val="num" w:pos="480"/>
        </w:tabs>
        <w:ind w:left="480" w:hanging="480"/>
      </w:pPr>
    </w:lvl>
    <w:lvl w:ilvl="1">
      <w:start w:val="1"/>
      <w:numFmt w:val="decimal"/>
      <w:lvlText w:val="%1.%2."/>
      <w:lvlJc w:val="left"/>
      <w:pPr>
        <w:tabs>
          <w:tab w:val="num" w:pos="480"/>
        </w:tabs>
        <w:ind w:left="480" w:hanging="48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4">
    <w:nsid w:val="3184586E"/>
    <w:multiLevelType w:val="multilevel"/>
    <w:tmpl w:val="19C4F304"/>
    <w:name w:val="WW8Num535"/>
    <w:lvl w:ilvl="0">
      <w:start w:val="3"/>
      <w:numFmt w:val="decimal"/>
      <w:lvlText w:val="%1."/>
      <w:lvlJc w:val="left"/>
      <w:pPr>
        <w:tabs>
          <w:tab w:val="num" w:pos="720"/>
        </w:tabs>
        <w:ind w:left="720" w:hanging="720"/>
      </w:pPr>
      <w:rPr>
        <w:rFonts w:hint="default"/>
      </w:rPr>
    </w:lvl>
    <w:lvl w:ilvl="1">
      <w:start w:val="1"/>
      <w:numFmt w:val="decimal"/>
      <w:lvlText w:val="9.%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nsid w:val="32E10DE9"/>
    <w:multiLevelType w:val="hybridMultilevel"/>
    <w:tmpl w:val="23F4C9A2"/>
    <w:lvl w:ilvl="0" w:tplc="8F18F66A">
      <w:start w:val="1"/>
      <w:numFmt w:val="bullet"/>
      <w:lvlText w:val=""/>
      <w:lvlJc w:val="left"/>
      <w:pPr>
        <w:tabs>
          <w:tab w:val="num" w:pos="1287"/>
        </w:tabs>
        <w:ind w:left="1287" w:hanging="360"/>
      </w:pPr>
      <w:rPr>
        <w:rFonts w:ascii="Symbol" w:hAnsi="Symbol" w:hint="default"/>
      </w:rPr>
    </w:lvl>
    <w:lvl w:ilvl="1" w:tplc="04050003">
      <w:start w:val="1"/>
      <w:numFmt w:val="bullet"/>
      <w:lvlText w:val="o"/>
      <w:lvlJc w:val="left"/>
      <w:pPr>
        <w:tabs>
          <w:tab w:val="num" w:pos="2007"/>
        </w:tabs>
        <w:ind w:left="2007" w:hanging="360"/>
      </w:pPr>
      <w:rPr>
        <w:rFonts w:ascii="Courier New" w:hAnsi="Courier New" w:cs="Courier New" w:hint="default"/>
      </w:rPr>
    </w:lvl>
    <w:lvl w:ilvl="2" w:tplc="04050005" w:tentative="1">
      <w:start w:val="1"/>
      <w:numFmt w:val="bullet"/>
      <w:lvlText w:val=""/>
      <w:lvlJc w:val="left"/>
      <w:pPr>
        <w:tabs>
          <w:tab w:val="num" w:pos="2727"/>
        </w:tabs>
        <w:ind w:left="2727" w:hanging="360"/>
      </w:pPr>
      <w:rPr>
        <w:rFonts w:ascii="Wingdings" w:hAnsi="Wingdings" w:hint="default"/>
      </w:rPr>
    </w:lvl>
    <w:lvl w:ilvl="3" w:tplc="04050001" w:tentative="1">
      <w:start w:val="1"/>
      <w:numFmt w:val="bullet"/>
      <w:lvlText w:val=""/>
      <w:lvlJc w:val="left"/>
      <w:pPr>
        <w:tabs>
          <w:tab w:val="num" w:pos="3447"/>
        </w:tabs>
        <w:ind w:left="3447" w:hanging="360"/>
      </w:pPr>
      <w:rPr>
        <w:rFonts w:ascii="Symbol" w:hAnsi="Symbol" w:hint="default"/>
      </w:rPr>
    </w:lvl>
    <w:lvl w:ilvl="4" w:tplc="04050003" w:tentative="1">
      <w:start w:val="1"/>
      <w:numFmt w:val="bullet"/>
      <w:lvlText w:val="o"/>
      <w:lvlJc w:val="left"/>
      <w:pPr>
        <w:tabs>
          <w:tab w:val="num" w:pos="4167"/>
        </w:tabs>
        <w:ind w:left="4167" w:hanging="360"/>
      </w:pPr>
      <w:rPr>
        <w:rFonts w:ascii="Courier New" w:hAnsi="Courier New" w:cs="Courier New" w:hint="default"/>
      </w:rPr>
    </w:lvl>
    <w:lvl w:ilvl="5" w:tplc="04050005" w:tentative="1">
      <w:start w:val="1"/>
      <w:numFmt w:val="bullet"/>
      <w:lvlText w:val=""/>
      <w:lvlJc w:val="left"/>
      <w:pPr>
        <w:tabs>
          <w:tab w:val="num" w:pos="4887"/>
        </w:tabs>
        <w:ind w:left="4887" w:hanging="360"/>
      </w:pPr>
      <w:rPr>
        <w:rFonts w:ascii="Wingdings" w:hAnsi="Wingdings" w:hint="default"/>
      </w:rPr>
    </w:lvl>
    <w:lvl w:ilvl="6" w:tplc="04050001" w:tentative="1">
      <w:start w:val="1"/>
      <w:numFmt w:val="bullet"/>
      <w:lvlText w:val=""/>
      <w:lvlJc w:val="left"/>
      <w:pPr>
        <w:tabs>
          <w:tab w:val="num" w:pos="5607"/>
        </w:tabs>
        <w:ind w:left="5607" w:hanging="360"/>
      </w:pPr>
      <w:rPr>
        <w:rFonts w:ascii="Symbol" w:hAnsi="Symbol" w:hint="default"/>
      </w:rPr>
    </w:lvl>
    <w:lvl w:ilvl="7" w:tplc="04050003" w:tentative="1">
      <w:start w:val="1"/>
      <w:numFmt w:val="bullet"/>
      <w:lvlText w:val="o"/>
      <w:lvlJc w:val="left"/>
      <w:pPr>
        <w:tabs>
          <w:tab w:val="num" w:pos="6327"/>
        </w:tabs>
        <w:ind w:left="6327" w:hanging="360"/>
      </w:pPr>
      <w:rPr>
        <w:rFonts w:ascii="Courier New" w:hAnsi="Courier New" w:cs="Courier New" w:hint="default"/>
      </w:rPr>
    </w:lvl>
    <w:lvl w:ilvl="8" w:tplc="04050005" w:tentative="1">
      <w:start w:val="1"/>
      <w:numFmt w:val="bullet"/>
      <w:lvlText w:val=""/>
      <w:lvlJc w:val="left"/>
      <w:pPr>
        <w:tabs>
          <w:tab w:val="num" w:pos="7047"/>
        </w:tabs>
        <w:ind w:left="7047" w:hanging="360"/>
      </w:pPr>
      <w:rPr>
        <w:rFonts w:ascii="Wingdings" w:hAnsi="Wingdings" w:hint="default"/>
      </w:rPr>
    </w:lvl>
  </w:abstractNum>
  <w:abstractNum w:abstractNumId="26">
    <w:nsid w:val="339A6A56"/>
    <w:multiLevelType w:val="multilevel"/>
    <w:tmpl w:val="91ACE872"/>
    <w:name w:val="WW8Num532"/>
    <w:lvl w:ilvl="0">
      <w:start w:val="3"/>
      <w:numFmt w:val="decimal"/>
      <w:lvlText w:val="%1."/>
      <w:lvlJc w:val="left"/>
      <w:pPr>
        <w:tabs>
          <w:tab w:val="num" w:pos="540"/>
        </w:tabs>
        <w:ind w:left="540" w:hanging="540"/>
      </w:pPr>
      <w:rPr>
        <w:rFonts w:hint="default"/>
      </w:rPr>
    </w:lvl>
    <w:lvl w:ilvl="1">
      <w:start w:val="1"/>
      <w:numFmt w:val="none"/>
      <w:lvlText w:val="%18.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35506A6F"/>
    <w:multiLevelType w:val="multilevel"/>
    <w:tmpl w:val="EA7AFEB6"/>
    <w:name w:val="WW8Num5332"/>
    <w:lvl w:ilvl="0">
      <w:start w:val="1"/>
      <w:numFmt w:val="decimal"/>
      <w:lvlText w:val="%1."/>
      <w:lvlJc w:val="left"/>
      <w:pPr>
        <w:tabs>
          <w:tab w:val="num" w:pos="720"/>
        </w:tabs>
        <w:ind w:left="720" w:hanging="720"/>
      </w:pPr>
      <w:rPr>
        <w:rFonts w:hint="default"/>
      </w:rPr>
    </w:lvl>
    <w:lvl w:ilvl="1">
      <w:start w:val="1"/>
      <w:numFmt w:val="decimal"/>
      <w:lvlText w:val="10.%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36FB69D6"/>
    <w:multiLevelType w:val="multilevel"/>
    <w:tmpl w:val="27B49CC6"/>
    <w:lvl w:ilvl="0">
      <w:start w:val="3"/>
      <w:numFmt w:val="decimal"/>
      <w:lvlText w:val="%1."/>
      <w:lvlJc w:val="left"/>
      <w:pPr>
        <w:tabs>
          <w:tab w:val="num" w:pos="540"/>
        </w:tabs>
        <w:ind w:left="540" w:hanging="540"/>
      </w:pPr>
      <w:rPr>
        <w:rFonts w:hint="default"/>
      </w:rPr>
    </w:lvl>
    <w:lvl w:ilvl="1">
      <w:start w:val="1"/>
      <w:numFmt w:val="none"/>
      <w:lvlRestart w:val="0"/>
      <w:lvlText w:val="7.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381368C0"/>
    <w:multiLevelType w:val="multilevel"/>
    <w:tmpl w:val="B27CE78E"/>
    <w:name w:val="WW8Num322"/>
    <w:lvl w:ilvl="0">
      <w:start w:val="2"/>
      <w:numFmt w:val="decimal"/>
      <w:lvlText w:val="%1."/>
      <w:lvlJc w:val="left"/>
      <w:pPr>
        <w:tabs>
          <w:tab w:val="num" w:pos="720"/>
        </w:tabs>
        <w:ind w:left="720" w:hanging="720"/>
      </w:pPr>
      <w:rPr>
        <w:rFonts w:hint="default"/>
      </w:rPr>
    </w:lvl>
    <w:lvl w:ilvl="1">
      <w:start w:val="1"/>
      <w:numFmt w:val="none"/>
      <w:lvlText w:val="2.1."/>
      <w:lvlJc w:val="left"/>
      <w:pPr>
        <w:tabs>
          <w:tab w:val="num" w:pos="567"/>
        </w:tabs>
        <w:ind w:left="2835" w:hanging="2835"/>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nsid w:val="3D2F68C8"/>
    <w:multiLevelType w:val="hybridMultilevel"/>
    <w:tmpl w:val="A0AA2920"/>
    <w:lvl w:ilvl="0" w:tplc="31085F3A">
      <w:start w:val="1"/>
      <w:numFmt w:val="bullet"/>
      <w:lvlText w:val=""/>
      <w:lvlJc w:val="left"/>
      <w:pPr>
        <w:tabs>
          <w:tab w:val="num" w:pos="1287"/>
        </w:tabs>
        <w:ind w:left="1287" w:hanging="360"/>
      </w:pPr>
      <w:rPr>
        <w:rFonts w:ascii="Symbol" w:hAnsi="Symbol" w:hint="default"/>
        <w:color w:val="auto"/>
      </w:rPr>
    </w:lvl>
    <w:lvl w:ilvl="1" w:tplc="04050003" w:tentative="1">
      <w:start w:val="1"/>
      <w:numFmt w:val="bullet"/>
      <w:lvlText w:val="o"/>
      <w:lvlJc w:val="left"/>
      <w:pPr>
        <w:tabs>
          <w:tab w:val="num" w:pos="2007"/>
        </w:tabs>
        <w:ind w:left="2007" w:hanging="360"/>
      </w:pPr>
      <w:rPr>
        <w:rFonts w:ascii="Courier New" w:hAnsi="Courier New" w:cs="Courier New" w:hint="default"/>
      </w:rPr>
    </w:lvl>
    <w:lvl w:ilvl="2" w:tplc="04050005" w:tentative="1">
      <w:start w:val="1"/>
      <w:numFmt w:val="bullet"/>
      <w:lvlText w:val=""/>
      <w:lvlJc w:val="left"/>
      <w:pPr>
        <w:tabs>
          <w:tab w:val="num" w:pos="2727"/>
        </w:tabs>
        <w:ind w:left="2727" w:hanging="360"/>
      </w:pPr>
      <w:rPr>
        <w:rFonts w:ascii="Wingdings" w:hAnsi="Wingdings" w:hint="default"/>
      </w:rPr>
    </w:lvl>
    <w:lvl w:ilvl="3" w:tplc="04050001" w:tentative="1">
      <w:start w:val="1"/>
      <w:numFmt w:val="bullet"/>
      <w:lvlText w:val=""/>
      <w:lvlJc w:val="left"/>
      <w:pPr>
        <w:tabs>
          <w:tab w:val="num" w:pos="3447"/>
        </w:tabs>
        <w:ind w:left="3447" w:hanging="360"/>
      </w:pPr>
      <w:rPr>
        <w:rFonts w:ascii="Symbol" w:hAnsi="Symbol" w:hint="default"/>
      </w:rPr>
    </w:lvl>
    <w:lvl w:ilvl="4" w:tplc="04050003" w:tentative="1">
      <w:start w:val="1"/>
      <w:numFmt w:val="bullet"/>
      <w:lvlText w:val="o"/>
      <w:lvlJc w:val="left"/>
      <w:pPr>
        <w:tabs>
          <w:tab w:val="num" w:pos="4167"/>
        </w:tabs>
        <w:ind w:left="4167" w:hanging="360"/>
      </w:pPr>
      <w:rPr>
        <w:rFonts w:ascii="Courier New" w:hAnsi="Courier New" w:cs="Courier New" w:hint="default"/>
      </w:rPr>
    </w:lvl>
    <w:lvl w:ilvl="5" w:tplc="04050005" w:tentative="1">
      <w:start w:val="1"/>
      <w:numFmt w:val="bullet"/>
      <w:lvlText w:val=""/>
      <w:lvlJc w:val="left"/>
      <w:pPr>
        <w:tabs>
          <w:tab w:val="num" w:pos="4887"/>
        </w:tabs>
        <w:ind w:left="4887" w:hanging="360"/>
      </w:pPr>
      <w:rPr>
        <w:rFonts w:ascii="Wingdings" w:hAnsi="Wingdings" w:hint="default"/>
      </w:rPr>
    </w:lvl>
    <w:lvl w:ilvl="6" w:tplc="04050001" w:tentative="1">
      <w:start w:val="1"/>
      <w:numFmt w:val="bullet"/>
      <w:lvlText w:val=""/>
      <w:lvlJc w:val="left"/>
      <w:pPr>
        <w:tabs>
          <w:tab w:val="num" w:pos="5607"/>
        </w:tabs>
        <w:ind w:left="5607" w:hanging="360"/>
      </w:pPr>
      <w:rPr>
        <w:rFonts w:ascii="Symbol" w:hAnsi="Symbol" w:hint="default"/>
      </w:rPr>
    </w:lvl>
    <w:lvl w:ilvl="7" w:tplc="04050003" w:tentative="1">
      <w:start w:val="1"/>
      <w:numFmt w:val="bullet"/>
      <w:lvlText w:val="o"/>
      <w:lvlJc w:val="left"/>
      <w:pPr>
        <w:tabs>
          <w:tab w:val="num" w:pos="6327"/>
        </w:tabs>
        <w:ind w:left="6327" w:hanging="360"/>
      </w:pPr>
      <w:rPr>
        <w:rFonts w:ascii="Courier New" w:hAnsi="Courier New" w:cs="Courier New" w:hint="default"/>
      </w:rPr>
    </w:lvl>
    <w:lvl w:ilvl="8" w:tplc="04050005" w:tentative="1">
      <w:start w:val="1"/>
      <w:numFmt w:val="bullet"/>
      <w:lvlText w:val=""/>
      <w:lvlJc w:val="left"/>
      <w:pPr>
        <w:tabs>
          <w:tab w:val="num" w:pos="7047"/>
        </w:tabs>
        <w:ind w:left="7047" w:hanging="360"/>
      </w:pPr>
      <w:rPr>
        <w:rFonts w:ascii="Wingdings" w:hAnsi="Wingdings" w:hint="default"/>
      </w:rPr>
    </w:lvl>
  </w:abstractNum>
  <w:abstractNum w:abstractNumId="31">
    <w:nsid w:val="47DD28B6"/>
    <w:multiLevelType w:val="multilevel"/>
    <w:tmpl w:val="880498EE"/>
    <w:name w:val="WW8Num53"/>
    <w:lvl w:ilvl="0">
      <w:start w:val="3"/>
      <w:numFmt w:val="decimal"/>
      <w:lvlText w:val="%1."/>
      <w:lvlJc w:val="left"/>
      <w:pPr>
        <w:tabs>
          <w:tab w:val="num" w:pos="720"/>
        </w:tabs>
        <w:ind w:left="720" w:hanging="720"/>
      </w:pPr>
      <w:rPr>
        <w:rFonts w:hint="default"/>
      </w:rPr>
    </w:lvl>
    <w:lvl w:ilvl="1">
      <w:start w:val="1"/>
      <w:numFmt w:val="decimal"/>
      <w:lvlText w:val="7.%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nsid w:val="49DB1329"/>
    <w:multiLevelType w:val="hybridMultilevel"/>
    <w:tmpl w:val="81F87628"/>
    <w:lvl w:ilvl="0" w:tplc="8F18F66A">
      <w:start w:val="1"/>
      <w:numFmt w:val="bullet"/>
      <w:lvlText w:val=""/>
      <w:lvlJc w:val="left"/>
      <w:pPr>
        <w:tabs>
          <w:tab w:val="num" w:pos="1134"/>
        </w:tabs>
        <w:ind w:left="1134" w:hanging="360"/>
      </w:pPr>
      <w:rPr>
        <w:rFonts w:ascii="Symbol" w:hAnsi="Symbol" w:hint="default"/>
      </w:rPr>
    </w:lvl>
    <w:lvl w:ilvl="1" w:tplc="04050003">
      <w:start w:val="1"/>
      <w:numFmt w:val="bullet"/>
      <w:lvlText w:val="o"/>
      <w:lvlJc w:val="left"/>
      <w:pPr>
        <w:tabs>
          <w:tab w:val="num" w:pos="1854"/>
        </w:tabs>
        <w:ind w:left="1854" w:hanging="360"/>
      </w:pPr>
      <w:rPr>
        <w:rFonts w:ascii="Courier New" w:hAnsi="Courier New" w:cs="Courier New" w:hint="default"/>
      </w:rPr>
    </w:lvl>
    <w:lvl w:ilvl="2" w:tplc="04050005" w:tentative="1">
      <w:start w:val="1"/>
      <w:numFmt w:val="bullet"/>
      <w:lvlText w:val=""/>
      <w:lvlJc w:val="left"/>
      <w:pPr>
        <w:tabs>
          <w:tab w:val="num" w:pos="2574"/>
        </w:tabs>
        <w:ind w:left="2574" w:hanging="360"/>
      </w:pPr>
      <w:rPr>
        <w:rFonts w:ascii="Wingdings" w:hAnsi="Wingdings" w:hint="default"/>
      </w:rPr>
    </w:lvl>
    <w:lvl w:ilvl="3" w:tplc="04050001" w:tentative="1">
      <w:start w:val="1"/>
      <w:numFmt w:val="bullet"/>
      <w:lvlText w:val=""/>
      <w:lvlJc w:val="left"/>
      <w:pPr>
        <w:tabs>
          <w:tab w:val="num" w:pos="3294"/>
        </w:tabs>
        <w:ind w:left="3294" w:hanging="360"/>
      </w:pPr>
      <w:rPr>
        <w:rFonts w:ascii="Symbol" w:hAnsi="Symbol" w:hint="default"/>
      </w:rPr>
    </w:lvl>
    <w:lvl w:ilvl="4" w:tplc="04050003" w:tentative="1">
      <w:start w:val="1"/>
      <w:numFmt w:val="bullet"/>
      <w:lvlText w:val="o"/>
      <w:lvlJc w:val="left"/>
      <w:pPr>
        <w:tabs>
          <w:tab w:val="num" w:pos="4014"/>
        </w:tabs>
        <w:ind w:left="4014" w:hanging="360"/>
      </w:pPr>
      <w:rPr>
        <w:rFonts w:ascii="Courier New" w:hAnsi="Courier New" w:cs="Courier New" w:hint="default"/>
      </w:rPr>
    </w:lvl>
    <w:lvl w:ilvl="5" w:tplc="04050005" w:tentative="1">
      <w:start w:val="1"/>
      <w:numFmt w:val="bullet"/>
      <w:lvlText w:val=""/>
      <w:lvlJc w:val="left"/>
      <w:pPr>
        <w:tabs>
          <w:tab w:val="num" w:pos="4734"/>
        </w:tabs>
        <w:ind w:left="4734" w:hanging="360"/>
      </w:pPr>
      <w:rPr>
        <w:rFonts w:ascii="Wingdings" w:hAnsi="Wingdings" w:hint="default"/>
      </w:rPr>
    </w:lvl>
    <w:lvl w:ilvl="6" w:tplc="04050001" w:tentative="1">
      <w:start w:val="1"/>
      <w:numFmt w:val="bullet"/>
      <w:lvlText w:val=""/>
      <w:lvlJc w:val="left"/>
      <w:pPr>
        <w:tabs>
          <w:tab w:val="num" w:pos="5454"/>
        </w:tabs>
        <w:ind w:left="5454" w:hanging="360"/>
      </w:pPr>
      <w:rPr>
        <w:rFonts w:ascii="Symbol" w:hAnsi="Symbol" w:hint="default"/>
      </w:rPr>
    </w:lvl>
    <w:lvl w:ilvl="7" w:tplc="04050003" w:tentative="1">
      <w:start w:val="1"/>
      <w:numFmt w:val="bullet"/>
      <w:lvlText w:val="o"/>
      <w:lvlJc w:val="left"/>
      <w:pPr>
        <w:tabs>
          <w:tab w:val="num" w:pos="6174"/>
        </w:tabs>
        <w:ind w:left="6174" w:hanging="360"/>
      </w:pPr>
      <w:rPr>
        <w:rFonts w:ascii="Courier New" w:hAnsi="Courier New" w:cs="Courier New" w:hint="default"/>
      </w:rPr>
    </w:lvl>
    <w:lvl w:ilvl="8" w:tplc="04050005" w:tentative="1">
      <w:start w:val="1"/>
      <w:numFmt w:val="bullet"/>
      <w:lvlText w:val=""/>
      <w:lvlJc w:val="left"/>
      <w:pPr>
        <w:tabs>
          <w:tab w:val="num" w:pos="6894"/>
        </w:tabs>
        <w:ind w:left="6894" w:hanging="360"/>
      </w:pPr>
      <w:rPr>
        <w:rFonts w:ascii="Wingdings" w:hAnsi="Wingdings" w:hint="default"/>
      </w:rPr>
    </w:lvl>
  </w:abstractNum>
  <w:abstractNum w:abstractNumId="33">
    <w:nsid w:val="4AC36C89"/>
    <w:multiLevelType w:val="hybridMultilevel"/>
    <w:tmpl w:val="0ACA219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nsid w:val="5D880179"/>
    <w:multiLevelType w:val="multilevel"/>
    <w:tmpl w:val="89224EB0"/>
    <w:name w:val="WW8Num83"/>
    <w:lvl w:ilvl="0">
      <w:start w:val="5"/>
      <w:numFmt w:val="decimal"/>
      <w:lvlText w:val="%1."/>
      <w:lvlJc w:val="left"/>
      <w:pPr>
        <w:tabs>
          <w:tab w:val="num" w:pos="570"/>
        </w:tabs>
        <w:ind w:left="570" w:hanging="570"/>
      </w:pPr>
      <w:rPr>
        <w:rFonts w:hint="default"/>
      </w:rPr>
    </w:lvl>
    <w:lvl w:ilvl="1">
      <w:start w:val="1"/>
      <w:numFmt w:val="decimal"/>
      <w:lvlText w:val="5.%2."/>
      <w:lvlJc w:val="left"/>
      <w:pPr>
        <w:tabs>
          <w:tab w:val="num" w:pos="712"/>
        </w:tabs>
        <w:ind w:left="712" w:hanging="57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nsid w:val="6670273D"/>
    <w:multiLevelType w:val="multilevel"/>
    <w:tmpl w:val="00000005"/>
    <w:name w:val="WW8Num52"/>
    <w:lvl w:ilvl="0">
      <w:start w:val="6"/>
      <w:numFmt w:val="decimal"/>
      <w:lvlText w:val="%1."/>
      <w:lvlJc w:val="left"/>
      <w:pPr>
        <w:tabs>
          <w:tab w:val="num" w:pos="360"/>
        </w:tabs>
        <w:ind w:left="360" w:hanging="360"/>
      </w:pPr>
    </w:lvl>
    <w:lvl w:ilvl="1">
      <w:start w:val="1"/>
      <w:numFmt w:val="decimal"/>
      <w:lvlText w:val="%1.%2."/>
      <w:lvlJc w:val="left"/>
      <w:pPr>
        <w:tabs>
          <w:tab w:val="num" w:pos="567"/>
        </w:tabs>
        <w:ind w:left="567" w:hanging="567"/>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6">
    <w:nsid w:val="682E6A8F"/>
    <w:multiLevelType w:val="multilevel"/>
    <w:tmpl w:val="5EA43CF0"/>
    <w:name w:val="WW8Num533"/>
    <w:lvl w:ilvl="0">
      <w:start w:val="3"/>
      <w:numFmt w:val="decimal"/>
      <w:lvlText w:val="%1."/>
      <w:lvlJc w:val="left"/>
      <w:pPr>
        <w:tabs>
          <w:tab w:val="num" w:pos="540"/>
        </w:tabs>
        <w:ind w:left="540" w:hanging="540"/>
      </w:pPr>
      <w:rPr>
        <w:rFonts w:hint="default"/>
      </w:rPr>
    </w:lvl>
    <w:lvl w:ilvl="1">
      <w:start w:val="1"/>
      <w:numFmt w:val="decimal"/>
      <w:lvlRestart w:val="0"/>
      <w:lvlText w:val="8.%2."/>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nsid w:val="695248E4"/>
    <w:multiLevelType w:val="hybridMultilevel"/>
    <w:tmpl w:val="2EC46E38"/>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32"/>
  </w:num>
  <w:num w:numId="15">
    <w:abstractNumId w:val="13"/>
  </w:num>
  <w:num w:numId="16">
    <w:abstractNumId w:val="31"/>
  </w:num>
  <w:num w:numId="17">
    <w:abstractNumId w:val="36"/>
  </w:num>
  <w:num w:numId="18">
    <w:abstractNumId w:val="22"/>
  </w:num>
  <w:num w:numId="19">
    <w:abstractNumId w:val="29"/>
    <w:lvlOverride w:ilvl="0">
      <w:lvl w:ilvl="0">
        <w:start w:val="2"/>
        <w:numFmt w:val="decimal"/>
        <w:lvlText w:val="%1."/>
        <w:lvlJc w:val="left"/>
        <w:pPr>
          <w:tabs>
            <w:tab w:val="num" w:pos="360"/>
          </w:tabs>
          <w:ind w:left="360" w:hanging="360"/>
        </w:pPr>
        <w:rPr>
          <w:rFonts w:hint="default"/>
        </w:rPr>
      </w:lvl>
    </w:lvlOverride>
    <w:lvlOverride w:ilvl="1">
      <w:lvl w:ilvl="1">
        <w:start w:val="1"/>
        <w:numFmt w:val="decimal"/>
        <w:lvlRestart w:val="0"/>
        <w:lvlText w:val="%1.%2."/>
        <w:lvlJc w:val="left"/>
        <w:pPr>
          <w:tabs>
            <w:tab w:val="num" w:pos="567"/>
          </w:tabs>
          <w:ind w:left="0" w:firstLine="0"/>
        </w:pPr>
        <w:rPr>
          <w:rFonts w:hint="default"/>
        </w:rPr>
      </w:lvl>
    </w:lvlOverride>
    <w:lvlOverride w:ilvl="2">
      <w:lvl w:ilvl="2">
        <w:start w:val="1"/>
        <w:numFmt w:val="decimal"/>
        <w:lvlText w:val="%1.%2.%3."/>
        <w:lvlJc w:val="left"/>
        <w:pPr>
          <w:tabs>
            <w:tab w:val="num" w:pos="1440"/>
          </w:tabs>
          <w:ind w:left="1224" w:hanging="504"/>
        </w:pPr>
        <w:rPr>
          <w:rFonts w:hint="default"/>
        </w:rPr>
      </w:lvl>
    </w:lvlOverride>
    <w:lvlOverride w:ilvl="3">
      <w:lvl w:ilvl="3">
        <w:start w:val="1"/>
        <w:numFmt w:val="decimal"/>
        <w:lvlText w:val="%1.%2.%3.%4."/>
        <w:lvlJc w:val="left"/>
        <w:pPr>
          <w:tabs>
            <w:tab w:val="num" w:pos="2160"/>
          </w:tabs>
          <w:ind w:left="1728" w:hanging="648"/>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324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432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20">
    <w:abstractNumId w:val="21"/>
  </w:num>
  <w:num w:numId="21">
    <w:abstractNumId w:val="14"/>
  </w:num>
  <w:num w:numId="22">
    <w:abstractNumId w:val="28"/>
  </w:num>
  <w:num w:numId="23">
    <w:abstractNumId w:val="17"/>
  </w:num>
  <w:num w:numId="24">
    <w:abstractNumId w:val="30"/>
  </w:num>
  <w:num w:numId="25">
    <w:abstractNumId w:val="23"/>
  </w:num>
  <w:num w:numId="26">
    <w:abstractNumId w:val="27"/>
  </w:num>
  <w:num w:numId="27">
    <w:abstractNumId w:val="9"/>
  </w:num>
  <w:num w:numId="28">
    <w:abstractNumId w:val="19"/>
  </w:num>
  <w:num w:numId="29">
    <w:abstractNumId w:val="16"/>
  </w:num>
  <w:num w:numId="30">
    <w:abstractNumId w:val="8"/>
  </w:num>
  <w:num w:numId="31">
    <w:abstractNumId w:val="24"/>
  </w:num>
  <w:num w:numId="32">
    <w:abstractNumId w:val="37"/>
  </w:num>
  <w:num w:numId="3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0"/>
  </w:num>
  <w:num w:numId="35">
    <w:abstractNumId w:val="15"/>
  </w:num>
  <w:num w:numId="36">
    <w:abstractNumId w:val="15"/>
    <w:lvlOverride w:ilvl="0">
      <w:startOverride w:val="10"/>
    </w:lvlOverride>
    <w:lvlOverride w:ilvl="1">
      <w:startOverride w:val="1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3"/>
  </w:num>
  <w:num w:numId="38">
    <w:abstractNumId w:val="25"/>
  </w:num>
  <w:num w:numId="39">
    <w:abstractNumId w:val="34"/>
  </w:num>
  <w:num w:numId="40">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52225"/>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5340"/>
    <w:rsid w:val="0000132A"/>
    <w:rsid w:val="0000424B"/>
    <w:rsid w:val="000048FA"/>
    <w:rsid w:val="0001289C"/>
    <w:rsid w:val="00024B6F"/>
    <w:rsid w:val="000267F5"/>
    <w:rsid w:val="00027236"/>
    <w:rsid w:val="00046AD6"/>
    <w:rsid w:val="00060650"/>
    <w:rsid w:val="00061C31"/>
    <w:rsid w:val="00065E51"/>
    <w:rsid w:val="00070108"/>
    <w:rsid w:val="00072F7B"/>
    <w:rsid w:val="00074E18"/>
    <w:rsid w:val="0007644A"/>
    <w:rsid w:val="00077C08"/>
    <w:rsid w:val="00077FC8"/>
    <w:rsid w:val="00082B87"/>
    <w:rsid w:val="0009390F"/>
    <w:rsid w:val="00097881"/>
    <w:rsid w:val="000978EB"/>
    <w:rsid w:val="00097F0E"/>
    <w:rsid w:val="000A043B"/>
    <w:rsid w:val="000A4BD1"/>
    <w:rsid w:val="000A54C2"/>
    <w:rsid w:val="000B04A2"/>
    <w:rsid w:val="000B06F5"/>
    <w:rsid w:val="000B0978"/>
    <w:rsid w:val="000B6D0C"/>
    <w:rsid w:val="000B717E"/>
    <w:rsid w:val="000B7A5F"/>
    <w:rsid w:val="000C255D"/>
    <w:rsid w:val="000D7B4D"/>
    <w:rsid w:val="000E678B"/>
    <w:rsid w:val="000E6835"/>
    <w:rsid w:val="000E6E89"/>
    <w:rsid w:val="000E7DEF"/>
    <w:rsid w:val="000F4AEC"/>
    <w:rsid w:val="000F6ED3"/>
    <w:rsid w:val="000F7BD1"/>
    <w:rsid w:val="00104955"/>
    <w:rsid w:val="001054CD"/>
    <w:rsid w:val="001117D2"/>
    <w:rsid w:val="00111ECB"/>
    <w:rsid w:val="00121F1A"/>
    <w:rsid w:val="00131B39"/>
    <w:rsid w:val="00137AD3"/>
    <w:rsid w:val="00140948"/>
    <w:rsid w:val="00145849"/>
    <w:rsid w:val="00156523"/>
    <w:rsid w:val="00156826"/>
    <w:rsid w:val="00185F42"/>
    <w:rsid w:val="001A35DE"/>
    <w:rsid w:val="001B4260"/>
    <w:rsid w:val="001C1A53"/>
    <w:rsid w:val="001D48EB"/>
    <w:rsid w:val="001F09D0"/>
    <w:rsid w:val="001F13DF"/>
    <w:rsid w:val="001F2D31"/>
    <w:rsid w:val="001F4C5F"/>
    <w:rsid w:val="001F5663"/>
    <w:rsid w:val="002018D0"/>
    <w:rsid w:val="00206523"/>
    <w:rsid w:val="00215361"/>
    <w:rsid w:val="00232774"/>
    <w:rsid w:val="002419F9"/>
    <w:rsid w:val="00245A03"/>
    <w:rsid w:val="00246F5D"/>
    <w:rsid w:val="0025157C"/>
    <w:rsid w:val="002543EA"/>
    <w:rsid w:val="0025540D"/>
    <w:rsid w:val="00270D48"/>
    <w:rsid w:val="0028613C"/>
    <w:rsid w:val="002904E1"/>
    <w:rsid w:val="002969BA"/>
    <w:rsid w:val="002A366C"/>
    <w:rsid w:val="002B171A"/>
    <w:rsid w:val="002B2387"/>
    <w:rsid w:val="002B2766"/>
    <w:rsid w:val="002B315B"/>
    <w:rsid w:val="002B60BE"/>
    <w:rsid w:val="002B66E6"/>
    <w:rsid w:val="002C13D8"/>
    <w:rsid w:val="002C48E7"/>
    <w:rsid w:val="002C7A75"/>
    <w:rsid w:val="002C7EC9"/>
    <w:rsid w:val="002F009C"/>
    <w:rsid w:val="002F143C"/>
    <w:rsid w:val="002F1976"/>
    <w:rsid w:val="00306E8C"/>
    <w:rsid w:val="00313C90"/>
    <w:rsid w:val="003149F6"/>
    <w:rsid w:val="00315AE6"/>
    <w:rsid w:val="003206C0"/>
    <w:rsid w:val="00322361"/>
    <w:rsid w:val="00343D1F"/>
    <w:rsid w:val="00344121"/>
    <w:rsid w:val="00346376"/>
    <w:rsid w:val="00351278"/>
    <w:rsid w:val="00356977"/>
    <w:rsid w:val="00367AA0"/>
    <w:rsid w:val="0037462F"/>
    <w:rsid w:val="00384542"/>
    <w:rsid w:val="0038739B"/>
    <w:rsid w:val="003875C8"/>
    <w:rsid w:val="00392621"/>
    <w:rsid w:val="00393612"/>
    <w:rsid w:val="003A564F"/>
    <w:rsid w:val="003B06DD"/>
    <w:rsid w:val="003B41FE"/>
    <w:rsid w:val="003B7B85"/>
    <w:rsid w:val="003C25F4"/>
    <w:rsid w:val="003C417F"/>
    <w:rsid w:val="003C5210"/>
    <w:rsid w:val="003D6A9A"/>
    <w:rsid w:val="003E016B"/>
    <w:rsid w:val="003E7487"/>
    <w:rsid w:val="003F02C5"/>
    <w:rsid w:val="003F2D01"/>
    <w:rsid w:val="003F3534"/>
    <w:rsid w:val="00412D4A"/>
    <w:rsid w:val="004335B8"/>
    <w:rsid w:val="00435FB1"/>
    <w:rsid w:val="004517EA"/>
    <w:rsid w:val="004558D4"/>
    <w:rsid w:val="004563E9"/>
    <w:rsid w:val="00486011"/>
    <w:rsid w:val="004B0178"/>
    <w:rsid w:val="004B5275"/>
    <w:rsid w:val="004C0555"/>
    <w:rsid w:val="004C28A2"/>
    <w:rsid w:val="004C3201"/>
    <w:rsid w:val="004D3CBC"/>
    <w:rsid w:val="004E1697"/>
    <w:rsid w:val="004E3912"/>
    <w:rsid w:val="004F1B6A"/>
    <w:rsid w:val="004F2836"/>
    <w:rsid w:val="004F2BFF"/>
    <w:rsid w:val="005005E9"/>
    <w:rsid w:val="005007C1"/>
    <w:rsid w:val="00503738"/>
    <w:rsid w:val="005052B7"/>
    <w:rsid w:val="00505EE0"/>
    <w:rsid w:val="00506547"/>
    <w:rsid w:val="00515340"/>
    <w:rsid w:val="0051797D"/>
    <w:rsid w:val="005229BF"/>
    <w:rsid w:val="00527D60"/>
    <w:rsid w:val="00536785"/>
    <w:rsid w:val="00545BE9"/>
    <w:rsid w:val="00565613"/>
    <w:rsid w:val="005746CE"/>
    <w:rsid w:val="0058750A"/>
    <w:rsid w:val="005A15A8"/>
    <w:rsid w:val="005A20E2"/>
    <w:rsid w:val="005B5570"/>
    <w:rsid w:val="005C113F"/>
    <w:rsid w:val="005C1B65"/>
    <w:rsid w:val="005C26B3"/>
    <w:rsid w:val="005C477F"/>
    <w:rsid w:val="005C6CDD"/>
    <w:rsid w:val="005D3DF3"/>
    <w:rsid w:val="005E0A7F"/>
    <w:rsid w:val="005E50B1"/>
    <w:rsid w:val="005F142A"/>
    <w:rsid w:val="00610C27"/>
    <w:rsid w:val="00622DE1"/>
    <w:rsid w:val="00630210"/>
    <w:rsid w:val="00637C60"/>
    <w:rsid w:val="006418A4"/>
    <w:rsid w:val="00643F9A"/>
    <w:rsid w:val="006473B3"/>
    <w:rsid w:val="00656CDD"/>
    <w:rsid w:val="00657258"/>
    <w:rsid w:val="00662459"/>
    <w:rsid w:val="00675152"/>
    <w:rsid w:val="0067745A"/>
    <w:rsid w:val="00677904"/>
    <w:rsid w:val="00680A9D"/>
    <w:rsid w:val="006820B9"/>
    <w:rsid w:val="00683B5A"/>
    <w:rsid w:val="0068471B"/>
    <w:rsid w:val="006946BF"/>
    <w:rsid w:val="006A05D2"/>
    <w:rsid w:val="006C3F72"/>
    <w:rsid w:val="006C6A84"/>
    <w:rsid w:val="006D5E96"/>
    <w:rsid w:val="006E2BC3"/>
    <w:rsid w:val="006F040D"/>
    <w:rsid w:val="006F508A"/>
    <w:rsid w:val="006F5483"/>
    <w:rsid w:val="006F59D7"/>
    <w:rsid w:val="00701CE7"/>
    <w:rsid w:val="00714A74"/>
    <w:rsid w:val="00722B0C"/>
    <w:rsid w:val="00724817"/>
    <w:rsid w:val="00735DC1"/>
    <w:rsid w:val="00762D5D"/>
    <w:rsid w:val="0076640D"/>
    <w:rsid w:val="00770C3F"/>
    <w:rsid w:val="00773DF1"/>
    <w:rsid w:val="0078505C"/>
    <w:rsid w:val="007869B7"/>
    <w:rsid w:val="00795524"/>
    <w:rsid w:val="007A73B8"/>
    <w:rsid w:val="007B53E5"/>
    <w:rsid w:val="007B7EFD"/>
    <w:rsid w:val="007C1572"/>
    <w:rsid w:val="007D0AF7"/>
    <w:rsid w:val="007D2790"/>
    <w:rsid w:val="007E0409"/>
    <w:rsid w:val="007F2C96"/>
    <w:rsid w:val="007F4D8D"/>
    <w:rsid w:val="00806EF9"/>
    <w:rsid w:val="00817D71"/>
    <w:rsid w:val="00830556"/>
    <w:rsid w:val="00831549"/>
    <w:rsid w:val="00835B20"/>
    <w:rsid w:val="008438B0"/>
    <w:rsid w:val="00843D45"/>
    <w:rsid w:val="008455A5"/>
    <w:rsid w:val="00851629"/>
    <w:rsid w:val="00852D56"/>
    <w:rsid w:val="00860AD6"/>
    <w:rsid w:val="0086197C"/>
    <w:rsid w:val="00864AA1"/>
    <w:rsid w:val="00870C1D"/>
    <w:rsid w:val="00882C71"/>
    <w:rsid w:val="008847E7"/>
    <w:rsid w:val="008911A7"/>
    <w:rsid w:val="00891D39"/>
    <w:rsid w:val="008939F4"/>
    <w:rsid w:val="008A1BC0"/>
    <w:rsid w:val="008A23A6"/>
    <w:rsid w:val="008A6FDE"/>
    <w:rsid w:val="008B497A"/>
    <w:rsid w:val="008B4D20"/>
    <w:rsid w:val="008B543A"/>
    <w:rsid w:val="008C2348"/>
    <w:rsid w:val="008D1D1F"/>
    <w:rsid w:val="008E47CF"/>
    <w:rsid w:val="008F211F"/>
    <w:rsid w:val="008F7631"/>
    <w:rsid w:val="0090230A"/>
    <w:rsid w:val="0090617B"/>
    <w:rsid w:val="00906F45"/>
    <w:rsid w:val="0091629E"/>
    <w:rsid w:val="00920C61"/>
    <w:rsid w:val="00924FDB"/>
    <w:rsid w:val="009274EB"/>
    <w:rsid w:val="00935053"/>
    <w:rsid w:val="0095026B"/>
    <w:rsid w:val="0095760F"/>
    <w:rsid w:val="00960F66"/>
    <w:rsid w:val="00964532"/>
    <w:rsid w:val="0096649F"/>
    <w:rsid w:val="009667AD"/>
    <w:rsid w:val="00983AFC"/>
    <w:rsid w:val="009851C0"/>
    <w:rsid w:val="00986A6F"/>
    <w:rsid w:val="009907FC"/>
    <w:rsid w:val="00990DAE"/>
    <w:rsid w:val="009938BB"/>
    <w:rsid w:val="009A1B72"/>
    <w:rsid w:val="009A2472"/>
    <w:rsid w:val="009B2792"/>
    <w:rsid w:val="009B7495"/>
    <w:rsid w:val="009B7EB6"/>
    <w:rsid w:val="009C78A9"/>
    <w:rsid w:val="009D044D"/>
    <w:rsid w:val="009D64BC"/>
    <w:rsid w:val="009D6879"/>
    <w:rsid w:val="009E26C3"/>
    <w:rsid w:val="009E2DB4"/>
    <w:rsid w:val="009E36C2"/>
    <w:rsid w:val="00A017B1"/>
    <w:rsid w:val="00A041DE"/>
    <w:rsid w:val="00A07442"/>
    <w:rsid w:val="00A21C45"/>
    <w:rsid w:val="00A21CDC"/>
    <w:rsid w:val="00A22CF1"/>
    <w:rsid w:val="00A257A7"/>
    <w:rsid w:val="00A329E7"/>
    <w:rsid w:val="00A3734F"/>
    <w:rsid w:val="00A479E6"/>
    <w:rsid w:val="00A47F6D"/>
    <w:rsid w:val="00A5100E"/>
    <w:rsid w:val="00A51C2E"/>
    <w:rsid w:val="00A576DA"/>
    <w:rsid w:val="00A61A43"/>
    <w:rsid w:val="00A80818"/>
    <w:rsid w:val="00A82D84"/>
    <w:rsid w:val="00AA02D9"/>
    <w:rsid w:val="00AA290C"/>
    <w:rsid w:val="00AB1689"/>
    <w:rsid w:val="00AB725D"/>
    <w:rsid w:val="00AC4C65"/>
    <w:rsid w:val="00AC4FA8"/>
    <w:rsid w:val="00AC6FBA"/>
    <w:rsid w:val="00AE2C60"/>
    <w:rsid w:val="00AE3A9F"/>
    <w:rsid w:val="00B10167"/>
    <w:rsid w:val="00B16843"/>
    <w:rsid w:val="00B169F5"/>
    <w:rsid w:val="00B20CB3"/>
    <w:rsid w:val="00B30E33"/>
    <w:rsid w:val="00B37259"/>
    <w:rsid w:val="00B43967"/>
    <w:rsid w:val="00B51BE6"/>
    <w:rsid w:val="00B51EB5"/>
    <w:rsid w:val="00B57DB3"/>
    <w:rsid w:val="00B64241"/>
    <w:rsid w:val="00B64FD2"/>
    <w:rsid w:val="00B67CA9"/>
    <w:rsid w:val="00B71A85"/>
    <w:rsid w:val="00BA6C89"/>
    <w:rsid w:val="00BB467C"/>
    <w:rsid w:val="00BD43EF"/>
    <w:rsid w:val="00BD6B51"/>
    <w:rsid w:val="00C036B4"/>
    <w:rsid w:val="00C143F5"/>
    <w:rsid w:val="00C26351"/>
    <w:rsid w:val="00C3687C"/>
    <w:rsid w:val="00C50E94"/>
    <w:rsid w:val="00C516BA"/>
    <w:rsid w:val="00C603AD"/>
    <w:rsid w:val="00C7181C"/>
    <w:rsid w:val="00C754E1"/>
    <w:rsid w:val="00C915BB"/>
    <w:rsid w:val="00C94181"/>
    <w:rsid w:val="00CA345E"/>
    <w:rsid w:val="00CB254A"/>
    <w:rsid w:val="00CB432C"/>
    <w:rsid w:val="00CB5648"/>
    <w:rsid w:val="00CB7B9C"/>
    <w:rsid w:val="00CC0B80"/>
    <w:rsid w:val="00CC409E"/>
    <w:rsid w:val="00CC4938"/>
    <w:rsid w:val="00CE7734"/>
    <w:rsid w:val="00CF1238"/>
    <w:rsid w:val="00CF380D"/>
    <w:rsid w:val="00CF6F37"/>
    <w:rsid w:val="00CF7E94"/>
    <w:rsid w:val="00D04C12"/>
    <w:rsid w:val="00D05CFB"/>
    <w:rsid w:val="00D32E83"/>
    <w:rsid w:val="00D33775"/>
    <w:rsid w:val="00D367E1"/>
    <w:rsid w:val="00D4741E"/>
    <w:rsid w:val="00D51950"/>
    <w:rsid w:val="00D55FF5"/>
    <w:rsid w:val="00D64FCF"/>
    <w:rsid w:val="00D73363"/>
    <w:rsid w:val="00D734E8"/>
    <w:rsid w:val="00D746E6"/>
    <w:rsid w:val="00D764B4"/>
    <w:rsid w:val="00D854E0"/>
    <w:rsid w:val="00D91240"/>
    <w:rsid w:val="00D91738"/>
    <w:rsid w:val="00D92EC4"/>
    <w:rsid w:val="00D9368A"/>
    <w:rsid w:val="00DB76F6"/>
    <w:rsid w:val="00DC2B2E"/>
    <w:rsid w:val="00DC3915"/>
    <w:rsid w:val="00DF0954"/>
    <w:rsid w:val="00DF366D"/>
    <w:rsid w:val="00DF70B5"/>
    <w:rsid w:val="00E00714"/>
    <w:rsid w:val="00E137F5"/>
    <w:rsid w:val="00E168B6"/>
    <w:rsid w:val="00E213FC"/>
    <w:rsid w:val="00E308C3"/>
    <w:rsid w:val="00E320B8"/>
    <w:rsid w:val="00E33B3F"/>
    <w:rsid w:val="00E4465F"/>
    <w:rsid w:val="00E54AE8"/>
    <w:rsid w:val="00E61CD4"/>
    <w:rsid w:val="00E67CBB"/>
    <w:rsid w:val="00E852E4"/>
    <w:rsid w:val="00E97D3A"/>
    <w:rsid w:val="00EA2ABD"/>
    <w:rsid w:val="00EB3840"/>
    <w:rsid w:val="00EB7C58"/>
    <w:rsid w:val="00ED03BF"/>
    <w:rsid w:val="00ED7361"/>
    <w:rsid w:val="00F003CE"/>
    <w:rsid w:val="00F0133B"/>
    <w:rsid w:val="00F0585E"/>
    <w:rsid w:val="00F2059F"/>
    <w:rsid w:val="00F241F4"/>
    <w:rsid w:val="00F246CB"/>
    <w:rsid w:val="00F25EC8"/>
    <w:rsid w:val="00F26626"/>
    <w:rsid w:val="00F3223D"/>
    <w:rsid w:val="00F33E39"/>
    <w:rsid w:val="00F346AC"/>
    <w:rsid w:val="00F4437B"/>
    <w:rsid w:val="00F51ED3"/>
    <w:rsid w:val="00F637B3"/>
    <w:rsid w:val="00F81BF7"/>
    <w:rsid w:val="00F8230C"/>
    <w:rsid w:val="00FA5224"/>
    <w:rsid w:val="00FB51C9"/>
    <w:rsid w:val="00FB6F68"/>
    <w:rsid w:val="00FB7B68"/>
    <w:rsid w:val="00FC1583"/>
    <w:rsid w:val="00FD0B71"/>
    <w:rsid w:val="00FD442F"/>
    <w:rsid w:val="00FD699A"/>
    <w:rsid w:val="00FE167B"/>
    <w:rsid w:val="00FF594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22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qFormat="1"/>
    <w:lsdException w:name="header" w:uiPriority="99"/>
    <w:lsdException w:name="caption" w:semiHidden="1" w:unhideWhenUsed="1" w:qFormat="1"/>
    <w:lsdException w:name="Title" w:uiPriority="10"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pPr>
      <w:suppressAutoHyphens/>
    </w:pPr>
    <w:rPr>
      <w:lang w:eastAsia="ar-SA"/>
    </w:rPr>
  </w:style>
  <w:style w:type="paragraph" w:styleId="Nadpis1">
    <w:name w:val="heading 1"/>
    <w:basedOn w:val="Normln"/>
    <w:next w:val="Normln"/>
    <w:qFormat/>
    <w:pPr>
      <w:keepNext/>
      <w:numPr>
        <w:numId w:val="1"/>
      </w:numPr>
      <w:outlineLvl w:val="0"/>
    </w:pPr>
    <w:rPr>
      <w:b/>
      <w:sz w:val="32"/>
    </w:rPr>
  </w:style>
  <w:style w:type="paragraph" w:styleId="Nadpis2">
    <w:name w:val="heading 2"/>
    <w:basedOn w:val="Normln"/>
    <w:next w:val="Normln"/>
    <w:qFormat/>
    <w:pPr>
      <w:keepNext/>
      <w:numPr>
        <w:ilvl w:val="1"/>
        <w:numId w:val="1"/>
      </w:numPr>
      <w:outlineLvl w:val="1"/>
    </w:pPr>
    <w:rPr>
      <w:sz w:val="24"/>
    </w:rPr>
  </w:style>
  <w:style w:type="paragraph" w:styleId="Nadpis3">
    <w:name w:val="heading 3"/>
    <w:basedOn w:val="Normln"/>
    <w:next w:val="Normln"/>
    <w:qFormat/>
    <w:pPr>
      <w:keepNext/>
      <w:numPr>
        <w:ilvl w:val="2"/>
        <w:numId w:val="1"/>
      </w:numPr>
      <w:jc w:val="center"/>
      <w:outlineLvl w:val="2"/>
    </w:pPr>
    <w:rPr>
      <w:b/>
      <w:sz w:val="24"/>
    </w:rPr>
  </w:style>
  <w:style w:type="paragraph" w:styleId="Nadpis4">
    <w:name w:val="heading 4"/>
    <w:basedOn w:val="Normln"/>
    <w:next w:val="Normln"/>
    <w:qFormat/>
    <w:pPr>
      <w:keepNext/>
      <w:numPr>
        <w:ilvl w:val="3"/>
        <w:numId w:val="1"/>
      </w:numPr>
      <w:jc w:val="both"/>
      <w:outlineLvl w:val="3"/>
    </w:pPr>
    <w:rPr>
      <w:sz w:val="24"/>
    </w:rPr>
  </w:style>
  <w:style w:type="paragraph" w:styleId="Nadpis5">
    <w:name w:val="heading 5"/>
    <w:basedOn w:val="Normln"/>
    <w:next w:val="Normln"/>
    <w:qFormat/>
    <w:pPr>
      <w:keepNext/>
      <w:numPr>
        <w:ilvl w:val="4"/>
        <w:numId w:val="1"/>
      </w:numPr>
      <w:jc w:val="center"/>
      <w:outlineLvl w:val="4"/>
    </w:pPr>
    <w:rPr>
      <w:b/>
      <w:sz w:val="32"/>
    </w:rPr>
  </w:style>
  <w:style w:type="paragraph" w:styleId="Nadpis6">
    <w:name w:val="heading 6"/>
    <w:basedOn w:val="Normln"/>
    <w:next w:val="Normln"/>
    <w:qFormat/>
    <w:pPr>
      <w:keepNext/>
      <w:numPr>
        <w:ilvl w:val="5"/>
        <w:numId w:val="1"/>
      </w:numPr>
      <w:outlineLvl w:val="5"/>
    </w:pPr>
    <w:rPr>
      <w:b/>
      <w:sz w:val="24"/>
    </w:rPr>
  </w:style>
  <w:style w:type="paragraph" w:styleId="Nadpis9">
    <w:name w:val="heading 9"/>
    <w:basedOn w:val="Normln"/>
    <w:next w:val="Normln"/>
    <w:qFormat/>
    <w:rsid w:val="003E016B"/>
    <w:p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2z0">
    <w:name w:val="WW8Num2z0"/>
    <w:rPr>
      <w:b/>
    </w:rPr>
  </w:style>
  <w:style w:type="character" w:customStyle="1" w:styleId="Standardnpsmoodstavce1">
    <w:name w:val="Standardní písmo odstavce1"/>
  </w:style>
  <w:style w:type="paragraph" w:customStyle="1" w:styleId="Nadpis">
    <w:name w:val="Nadpis"/>
    <w:basedOn w:val="Normln"/>
    <w:next w:val="Zkladntext"/>
    <w:pPr>
      <w:keepNext/>
      <w:spacing w:before="240" w:after="120"/>
    </w:pPr>
    <w:rPr>
      <w:rFonts w:ascii="Arial" w:eastAsia="Arial Unicode MS" w:hAnsi="Arial" w:cs="Tahoma"/>
      <w:sz w:val="28"/>
      <w:szCs w:val="28"/>
    </w:rPr>
  </w:style>
  <w:style w:type="paragraph" w:styleId="Zkladntext">
    <w:name w:val="Body Text"/>
    <w:basedOn w:val="Normln"/>
    <w:pPr>
      <w:jc w:val="both"/>
    </w:pPr>
    <w:rPr>
      <w:sz w:val="24"/>
    </w:rPr>
  </w:style>
  <w:style w:type="paragraph" w:styleId="Seznam">
    <w:name w:val="List"/>
    <w:basedOn w:val="Zkladntext"/>
    <w:rPr>
      <w:rFonts w:cs="Tahoma"/>
    </w:rPr>
  </w:style>
  <w:style w:type="paragraph" w:customStyle="1" w:styleId="Popisek">
    <w:name w:val="Popisek"/>
    <w:basedOn w:val="Normln"/>
    <w:pPr>
      <w:suppressLineNumbers/>
      <w:spacing w:before="120" w:after="120"/>
    </w:pPr>
    <w:rPr>
      <w:rFonts w:cs="Tahoma"/>
      <w:i/>
      <w:iCs/>
      <w:sz w:val="24"/>
      <w:szCs w:val="24"/>
    </w:rPr>
  </w:style>
  <w:style w:type="paragraph" w:customStyle="1" w:styleId="Rejstk">
    <w:name w:val="Rejstřík"/>
    <w:basedOn w:val="Normln"/>
    <w:pPr>
      <w:suppressLineNumbers/>
    </w:pPr>
    <w:rPr>
      <w:rFonts w:cs="Tahoma"/>
    </w:rPr>
  </w:style>
  <w:style w:type="paragraph" w:customStyle="1" w:styleId="Zkladntextodsazen21">
    <w:name w:val="Základní text odsazený 21"/>
    <w:basedOn w:val="Normln"/>
    <w:pPr>
      <w:ind w:left="397" w:hanging="397"/>
      <w:jc w:val="both"/>
    </w:pPr>
    <w:rPr>
      <w:sz w:val="24"/>
    </w:rPr>
  </w:style>
  <w:style w:type="paragraph" w:customStyle="1" w:styleId="Zkladntextodsazen31">
    <w:name w:val="Základní text odsazený 31"/>
    <w:basedOn w:val="Normln"/>
    <w:pPr>
      <w:ind w:left="709" w:hanging="709"/>
      <w:jc w:val="both"/>
    </w:pPr>
    <w:rPr>
      <w:sz w:val="24"/>
    </w:rPr>
  </w:style>
  <w:style w:type="paragraph" w:styleId="Zkladntextodsazen">
    <w:name w:val="Body Text Indent"/>
    <w:basedOn w:val="Normln"/>
    <w:link w:val="ZkladntextodsazenChar"/>
    <w:rPr>
      <w:sz w:val="24"/>
    </w:rPr>
  </w:style>
  <w:style w:type="paragraph" w:customStyle="1" w:styleId="Textvbloku1">
    <w:name w:val="Text v bloku1"/>
    <w:basedOn w:val="Normln"/>
    <w:pPr>
      <w:ind w:left="3540" w:right="110" w:hanging="3256"/>
      <w:jc w:val="both"/>
    </w:pPr>
    <w:rPr>
      <w:rFonts w:eastAsia="MS Mincho"/>
      <w:sz w:val="24"/>
    </w:rPr>
  </w:style>
  <w:style w:type="character" w:customStyle="1" w:styleId="sedovai">
    <w:name w:val="sedova.i"/>
    <w:semiHidden/>
    <w:rsid w:val="006946BF"/>
    <w:rPr>
      <w:rFonts w:ascii="Arial" w:hAnsi="Arial" w:cs="Arial"/>
      <w:color w:val="auto"/>
      <w:sz w:val="20"/>
      <w:szCs w:val="20"/>
    </w:rPr>
  </w:style>
  <w:style w:type="paragraph" w:customStyle="1" w:styleId="Bntext2">
    <w:name w:val="Běžný text 2"/>
    <w:basedOn w:val="Normln"/>
    <w:link w:val="Bntext2Char"/>
    <w:rsid w:val="00701CE7"/>
    <w:pPr>
      <w:tabs>
        <w:tab w:val="num" w:pos="-1560"/>
      </w:tabs>
      <w:suppressAutoHyphens w:val="0"/>
      <w:overflowPunct w:val="0"/>
      <w:autoSpaceDE w:val="0"/>
      <w:autoSpaceDN w:val="0"/>
      <w:adjustRightInd w:val="0"/>
      <w:ind w:left="567"/>
      <w:jc w:val="both"/>
      <w:textAlignment w:val="baseline"/>
    </w:pPr>
    <w:rPr>
      <w:rFonts w:ascii="Arial" w:hAnsi="Arial"/>
      <w:sz w:val="22"/>
      <w:szCs w:val="24"/>
      <w:lang w:eastAsia="cs-CZ"/>
    </w:rPr>
  </w:style>
  <w:style w:type="character" w:customStyle="1" w:styleId="Bntext2Char">
    <w:name w:val="Běžný text 2 Char"/>
    <w:link w:val="Bntext2"/>
    <w:rsid w:val="00701CE7"/>
    <w:rPr>
      <w:rFonts w:ascii="Arial" w:hAnsi="Arial"/>
      <w:sz w:val="22"/>
      <w:szCs w:val="24"/>
      <w:lang w:val="cs-CZ" w:eastAsia="cs-CZ" w:bidi="ar-SA"/>
    </w:rPr>
  </w:style>
  <w:style w:type="paragraph" w:styleId="Zhlav">
    <w:name w:val="header"/>
    <w:basedOn w:val="Normln"/>
    <w:link w:val="ZhlavChar"/>
    <w:uiPriority w:val="99"/>
    <w:rsid w:val="00215361"/>
    <w:pPr>
      <w:tabs>
        <w:tab w:val="center" w:pos="4536"/>
        <w:tab w:val="right" w:pos="9072"/>
      </w:tabs>
    </w:pPr>
    <w:rPr>
      <w:lang w:val="x-none"/>
    </w:rPr>
  </w:style>
  <w:style w:type="paragraph" w:styleId="Zpat">
    <w:name w:val="footer"/>
    <w:basedOn w:val="Normln"/>
    <w:rsid w:val="00215361"/>
    <w:pPr>
      <w:tabs>
        <w:tab w:val="center" w:pos="4536"/>
        <w:tab w:val="right" w:pos="9072"/>
      </w:tabs>
    </w:pPr>
  </w:style>
  <w:style w:type="paragraph" w:customStyle="1" w:styleId="Bntext3">
    <w:name w:val="Běžný text 3"/>
    <w:basedOn w:val="Bntext2"/>
    <w:rsid w:val="002B171A"/>
    <w:pPr>
      <w:ind w:left="1021"/>
    </w:pPr>
    <w:rPr>
      <w:rFonts w:cs="Arial"/>
      <w:bCs/>
    </w:rPr>
  </w:style>
  <w:style w:type="paragraph" w:styleId="Nzev">
    <w:name w:val="Title"/>
    <w:basedOn w:val="Normln"/>
    <w:link w:val="NzevChar"/>
    <w:uiPriority w:val="10"/>
    <w:qFormat/>
    <w:rsid w:val="002B171A"/>
    <w:pPr>
      <w:suppressAutoHyphens w:val="0"/>
      <w:jc w:val="center"/>
    </w:pPr>
    <w:rPr>
      <w:b/>
      <w:bCs/>
      <w:sz w:val="24"/>
      <w:szCs w:val="24"/>
      <w:lang w:val="x-none" w:eastAsia="x-none"/>
    </w:rPr>
  </w:style>
  <w:style w:type="paragraph" w:styleId="Textbubliny">
    <w:name w:val="Balloon Text"/>
    <w:basedOn w:val="Normln"/>
    <w:semiHidden/>
    <w:rsid w:val="002018D0"/>
    <w:rPr>
      <w:rFonts w:ascii="Tahoma" w:hAnsi="Tahoma" w:cs="Tahoma"/>
      <w:sz w:val="16"/>
      <w:szCs w:val="16"/>
    </w:rPr>
  </w:style>
  <w:style w:type="character" w:customStyle="1" w:styleId="ZkladntextodsazenChar">
    <w:name w:val="Základní text odsazený Char"/>
    <w:link w:val="Zkladntextodsazen"/>
    <w:locked/>
    <w:rsid w:val="00F346AC"/>
    <w:rPr>
      <w:sz w:val="24"/>
      <w:lang w:val="cs-CZ" w:eastAsia="ar-SA" w:bidi="ar-SA"/>
    </w:rPr>
  </w:style>
  <w:style w:type="character" w:styleId="Odkaznakoment">
    <w:name w:val="annotation reference"/>
    <w:semiHidden/>
    <w:rsid w:val="00412D4A"/>
    <w:rPr>
      <w:sz w:val="16"/>
      <w:szCs w:val="16"/>
    </w:rPr>
  </w:style>
  <w:style w:type="paragraph" w:styleId="Textkomente">
    <w:name w:val="annotation text"/>
    <w:basedOn w:val="Normln"/>
    <w:link w:val="TextkomenteChar"/>
    <w:semiHidden/>
    <w:rsid w:val="00412D4A"/>
  </w:style>
  <w:style w:type="paragraph" w:styleId="Pedmtkomente">
    <w:name w:val="annotation subject"/>
    <w:basedOn w:val="Textkomente"/>
    <w:next w:val="Textkomente"/>
    <w:semiHidden/>
    <w:rsid w:val="00412D4A"/>
    <w:rPr>
      <w:b/>
      <w:bCs/>
    </w:rPr>
  </w:style>
  <w:style w:type="paragraph" w:styleId="Odstavecseseznamem">
    <w:name w:val="List Paragraph"/>
    <w:basedOn w:val="Normln"/>
    <w:uiPriority w:val="34"/>
    <w:qFormat/>
    <w:rsid w:val="006473B3"/>
    <w:pPr>
      <w:ind w:left="708"/>
    </w:pPr>
  </w:style>
  <w:style w:type="character" w:customStyle="1" w:styleId="ZhlavChar">
    <w:name w:val="Záhlaví Char"/>
    <w:link w:val="Zhlav"/>
    <w:uiPriority w:val="99"/>
    <w:rsid w:val="00C50E94"/>
    <w:rPr>
      <w:lang w:eastAsia="ar-SA"/>
    </w:rPr>
  </w:style>
  <w:style w:type="character" w:customStyle="1" w:styleId="NzevChar">
    <w:name w:val="Název Char"/>
    <w:link w:val="Nzev"/>
    <w:uiPriority w:val="10"/>
    <w:rsid w:val="00FE167B"/>
    <w:rPr>
      <w:b/>
      <w:bCs/>
      <w:sz w:val="24"/>
      <w:szCs w:val="24"/>
    </w:rPr>
  </w:style>
  <w:style w:type="character" w:customStyle="1" w:styleId="TextkomenteChar">
    <w:name w:val="Text komentáře Char"/>
    <w:link w:val="Textkomente"/>
    <w:semiHidden/>
    <w:rsid w:val="00D73363"/>
    <w:rPr>
      <w:lang w:eastAsia="ar-SA"/>
    </w:rPr>
  </w:style>
  <w:style w:type="character" w:styleId="Siln">
    <w:name w:val="Strong"/>
    <w:uiPriority w:val="22"/>
    <w:qFormat/>
    <w:rsid w:val="007869B7"/>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qFormat="1"/>
    <w:lsdException w:name="header" w:uiPriority="99"/>
    <w:lsdException w:name="caption" w:semiHidden="1" w:unhideWhenUsed="1" w:qFormat="1"/>
    <w:lsdException w:name="Title" w:uiPriority="10"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pPr>
      <w:suppressAutoHyphens/>
    </w:pPr>
    <w:rPr>
      <w:lang w:eastAsia="ar-SA"/>
    </w:rPr>
  </w:style>
  <w:style w:type="paragraph" w:styleId="Nadpis1">
    <w:name w:val="heading 1"/>
    <w:basedOn w:val="Normln"/>
    <w:next w:val="Normln"/>
    <w:qFormat/>
    <w:pPr>
      <w:keepNext/>
      <w:numPr>
        <w:numId w:val="1"/>
      </w:numPr>
      <w:outlineLvl w:val="0"/>
    </w:pPr>
    <w:rPr>
      <w:b/>
      <w:sz w:val="32"/>
    </w:rPr>
  </w:style>
  <w:style w:type="paragraph" w:styleId="Nadpis2">
    <w:name w:val="heading 2"/>
    <w:basedOn w:val="Normln"/>
    <w:next w:val="Normln"/>
    <w:qFormat/>
    <w:pPr>
      <w:keepNext/>
      <w:numPr>
        <w:ilvl w:val="1"/>
        <w:numId w:val="1"/>
      </w:numPr>
      <w:outlineLvl w:val="1"/>
    </w:pPr>
    <w:rPr>
      <w:sz w:val="24"/>
    </w:rPr>
  </w:style>
  <w:style w:type="paragraph" w:styleId="Nadpis3">
    <w:name w:val="heading 3"/>
    <w:basedOn w:val="Normln"/>
    <w:next w:val="Normln"/>
    <w:qFormat/>
    <w:pPr>
      <w:keepNext/>
      <w:numPr>
        <w:ilvl w:val="2"/>
        <w:numId w:val="1"/>
      </w:numPr>
      <w:jc w:val="center"/>
      <w:outlineLvl w:val="2"/>
    </w:pPr>
    <w:rPr>
      <w:b/>
      <w:sz w:val="24"/>
    </w:rPr>
  </w:style>
  <w:style w:type="paragraph" w:styleId="Nadpis4">
    <w:name w:val="heading 4"/>
    <w:basedOn w:val="Normln"/>
    <w:next w:val="Normln"/>
    <w:qFormat/>
    <w:pPr>
      <w:keepNext/>
      <w:numPr>
        <w:ilvl w:val="3"/>
        <w:numId w:val="1"/>
      </w:numPr>
      <w:jc w:val="both"/>
      <w:outlineLvl w:val="3"/>
    </w:pPr>
    <w:rPr>
      <w:sz w:val="24"/>
    </w:rPr>
  </w:style>
  <w:style w:type="paragraph" w:styleId="Nadpis5">
    <w:name w:val="heading 5"/>
    <w:basedOn w:val="Normln"/>
    <w:next w:val="Normln"/>
    <w:qFormat/>
    <w:pPr>
      <w:keepNext/>
      <w:numPr>
        <w:ilvl w:val="4"/>
        <w:numId w:val="1"/>
      </w:numPr>
      <w:jc w:val="center"/>
      <w:outlineLvl w:val="4"/>
    </w:pPr>
    <w:rPr>
      <w:b/>
      <w:sz w:val="32"/>
    </w:rPr>
  </w:style>
  <w:style w:type="paragraph" w:styleId="Nadpis6">
    <w:name w:val="heading 6"/>
    <w:basedOn w:val="Normln"/>
    <w:next w:val="Normln"/>
    <w:qFormat/>
    <w:pPr>
      <w:keepNext/>
      <w:numPr>
        <w:ilvl w:val="5"/>
        <w:numId w:val="1"/>
      </w:numPr>
      <w:outlineLvl w:val="5"/>
    </w:pPr>
    <w:rPr>
      <w:b/>
      <w:sz w:val="24"/>
    </w:rPr>
  </w:style>
  <w:style w:type="paragraph" w:styleId="Nadpis9">
    <w:name w:val="heading 9"/>
    <w:basedOn w:val="Normln"/>
    <w:next w:val="Normln"/>
    <w:qFormat/>
    <w:rsid w:val="003E016B"/>
    <w:p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2z0">
    <w:name w:val="WW8Num2z0"/>
    <w:rPr>
      <w:b/>
    </w:rPr>
  </w:style>
  <w:style w:type="character" w:customStyle="1" w:styleId="Standardnpsmoodstavce1">
    <w:name w:val="Standardní písmo odstavce1"/>
  </w:style>
  <w:style w:type="paragraph" w:customStyle="1" w:styleId="Nadpis">
    <w:name w:val="Nadpis"/>
    <w:basedOn w:val="Normln"/>
    <w:next w:val="Zkladntext"/>
    <w:pPr>
      <w:keepNext/>
      <w:spacing w:before="240" w:after="120"/>
    </w:pPr>
    <w:rPr>
      <w:rFonts w:ascii="Arial" w:eastAsia="Arial Unicode MS" w:hAnsi="Arial" w:cs="Tahoma"/>
      <w:sz w:val="28"/>
      <w:szCs w:val="28"/>
    </w:rPr>
  </w:style>
  <w:style w:type="paragraph" w:styleId="Zkladntext">
    <w:name w:val="Body Text"/>
    <w:basedOn w:val="Normln"/>
    <w:pPr>
      <w:jc w:val="both"/>
    </w:pPr>
    <w:rPr>
      <w:sz w:val="24"/>
    </w:rPr>
  </w:style>
  <w:style w:type="paragraph" w:styleId="Seznam">
    <w:name w:val="List"/>
    <w:basedOn w:val="Zkladntext"/>
    <w:rPr>
      <w:rFonts w:cs="Tahoma"/>
    </w:rPr>
  </w:style>
  <w:style w:type="paragraph" w:customStyle="1" w:styleId="Popisek">
    <w:name w:val="Popisek"/>
    <w:basedOn w:val="Normln"/>
    <w:pPr>
      <w:suppressLineNumbers/>
      <w:spacing w:before="120" w:after="120"/>
    </w:pPr>
    <w:rPr>
      <w:rFonts w:cs="Tahoma"/>
      <w:i/>
      <w:iCs/>
      <w:sz w:val="24"/>
      <w:szCs w:val="24"/>
    </w:rPr>
  </w:style>
  <w:style w:type="paragraph" w:customStyle="1" w:styleId="Rejstk">
    <w:name w:val="Rejstřík"/>
    <w:basedOn w:val="Normln"/>
    <w:pPr>
      <w:suppressLineNumbers/>
    </w:pPr>
    <w:rPr>
      <w:rFonts w:cs="Tahoma"/>
    </w:rPr>
  </w:style>
  <w:style w:type="paragraph" w:customStyle="1" w:styleId="Zkladntextodsazen21">
    <w:name w:val="Základní text odsazený 21"/>
    <w:basedOn w:val="Normln"/>
    <w:pPr>
      <w:ind w:left="397" w:hanging="397"/>
      <w:jc w:val="both"/>
    </w:pPr>
    <w:rPr>
      <w:sz w:val="24"/>
    </w:rPr>
  </w:style>
  <w:style w:type="paragraph" w:customStyle="1" w:styleId="Zkladntextodsazen31">
    <w:name w:val="Základní text odsazený 31"/>
    <w:basedOn w:val="Normln"/>
    <w:pPr>
      <w:ind w:left="709" w:hanging="709"/>
      <w:jc w:val="both"/>
    </w:pPr>
    <w:rPr>
      <w:sz w:val="24"/>
    </w:rPr>
  </w:style>
  <w:style w:type="paragraph" w:styleId="Zkladntextodsazen">
    <w:name w:val="Body Text Indent"/>
    <w:basedOn w:val="Normln"/>
    <w:link w:val="ZkladntextodsazenChar"/>
    <w:rPr>
      <w:sz w:val="24"/>
    </w:rPr>
  </w:style>
  <w:style w:type="paragraph" w:customStyle="1" w:styleId="Textvbloku1">
    <w:name w:val="Text v bloku1"/>
    <w:basedOn w:val="Normln"/>
    <w:pPr>
      <w:ind w:left="3540" w:right="110" w:hanging="3256"/>
      <w:jc w:val="both"/>
    </w:pPr>
    <w:rPr>
      <w:rFonts w:eastAsia="MS Mincho"/>
      <w:sz w:val="24"/>
    </w:rPr>
  </w:style>
  <w:style w:type="character" w:customStyle="1" w:styleId="sedovai">
    <w:name w:val="sedova.i"/>
    <w:semiHidden/>
    <w:rsid w:val="006946BF"/>
    <w:rPr>
      <w:rFonts w:ascii="Arial" w:hAnsi="Arial" w:cs="Arial"/>
      <w:color w:val="auto"/>
      <w:sz w:val="20"/>
      <w:szCs w:val="20"/>
    </w:rPr>
  </w:style>
  <w:style w:type="paragraph" w:customStyle="1" w:styleId="Bntext2">
    <w:name w:val="Běžný text 2"/>
    <w:basedOn w:val="Normln"/>
    <w:link w:val="Bntext2Char"/>
    <w:rsid w:val="00701CE7"/>
    <w:pPr>
      <w:tabs>
        <w:tab w:val="num" w:pos="-1560"/>
      </w:tabs>
      <w:suppressAutoHyphens w:val="0"/>
      <w:overflowPunct w:val="0"/>
      <w:autoSpaceDE w:val="0"/>
      <w:autoSpaceDN w:val="0"/>
      <w:adjustRightInd w:val="0"/>
      <w:ind w:left="567"/>
      <w:jc w:val="both"/>
      <w:textAlignment w:val="baseline"/>
    </w:pPr>
    <w:rPr>
      <w:rFonts w:ascii="Arial" w:hAnsi="Arial"/>
      <w:sz w:val="22"/>
      <w:szCs w:val="24"/>
      <w:lang w:eastAsia="cs-CZ"/>
    </w:rPr>
  </w:style>
  <w:style w:type="character" w:customStyle="1" w:styleId="Bntext2Char">
    <w:name w:val="Běžný text 2 Char"/>
    <w:link w:val="Bntext2"/>
    <w:rsid w:val="00701CE7"/>
    <w:rPr>
      <w:rFonts w:ascii="Arial" w:hAnsi="Arial"/>
      <w:sz w:val="22"/>
      <w:szCs w:val="24"/>
      <w:lang w:val="cs-CZ" w:eastAsia="cs-CZ" w:bidi="ar-SA"/>
    </w:rPr>
  </w:style>
  <w:style w:type="paragraph" w:styleId="Zhlav">
    <w:name w:val="header"/>
    <w:basedOn w:val="Normln"/>
    <w:link w:val="ZhlavChar"/>
    <w:uiPriority w:val="99"/>
    <w:rsid w:val="00215361"/>
    <w:pPr>
      <w:tabs>
        <w:tab w:val="center" w:pos="4536"/>
        <w:tab w:val="right" w:pos="9072"/>
      </w:tabs>
    </w:pPr>
    <w:rPr>
      <w:lang w:val="x-none"/>
    </w:rPr>
  </w:style>
  <w:style w:type="paragraph" w:styleId="Zpat">
    <w:name w:val="footer"/>
    <w:basedOn w:val="Normln"/>
    <w:rsid w:val="00215361"/>
    <w:pPr>
      <w:tabs>
        <w:tab w:val="center" w:pos="4536"/>
        <w:tab w:val="right" w:pos="9072"/>
      </w:tabs>
    </w:pPr>
  </w:style>
  <w:style w:type="paragraph" w:customStyle="1" w:styleId="Bntext3">
    <w:name w:val="Běžný text 3"/>
    <w:basedOn w:val="Bntext2"/>
    <w:rsid w:val="002B171A"/>
    <w:pPr>
      <w:ind w:left="1021"/>
    </w:pPr>
    <w:rPr>
      <w:rFonts w:cs="Arial"/>
      <w:bCs/>
    </w:rPr>
  </w:style>
  <w:style w:type="paragraph" w:styleId="Nzev">
    <w:name w:val="Title"/>
    <w:basedOn w:val="Normln"/>
    <w:link w:val="NzevChar"/>
    <w:uiPriority w:val="10"/>
    <w:qFormat/>
    <w:rsid w:val="002B171A"/>
    <w:pPr>
      <w:suppressAutoHyphens w:val="0"/>
      <w:jc w:val="center"/>
    </w:pPr>
    <w:rPr>
      <w:b/>
      <w:bCs/>
      <w:sz w:val="24"/>
      <w:szCs w:val="24"/>
      <w:lang w:val="x-none" w:eastAsia="x-none"/>
    </w:rPr>
  </w:style>
  <w:style w:type="paragraph" w:styleId="Textbubliny">
    <w:name w:val="Balloon Text"/>
    <w:basedOn w:val="Normln"/>
    <w:semiHidden/>
    <w:rsid w:val="002018D0"/>
    <w:rPr>
      <w:rFonts w:ascii="Tahoma" w:hAnsi="Tahoma" w:cs="Tahoma"/>
      <w:sz w:val="16"/>
      <w:szCs w:val="16"/>
    </w:rPr>
  </w:style>
  <w:style w:type="character" w:customStyle="1" w:styleId="ZkladntextodsazenChar">
    <w:name w:val="Základní text odsazený Char"/>
    <w:link w:val="Zkladntextodsazen"/>
    <w:locked/>
    <w:rsid w:val="00F346AC"/>
    <w:rPr>
      <w:sz w:val="24"/>
      <w:lang w:val="cs-CZ" w:eastAsia="ar-SA" w:bidi="ar-SA"/>
    </w:rPr>
  </w:style>
  <w:style w:type="character" w:styleId="Odkaznakoment">
    <w:name w:val="annotation reference"/>
    <w:semiHidden/>
    <w:rsid w:val="00412D4A"/>
    <w:rPr>
      <w:sz w:val="16"/>
      <w:szCs w:val="16"/>
    </w:rPr>
  </w:style>
  <w:style w:type="paragraph" w:styleId="Textkomente">
    <w:name w:val="annotation text"/>
    <w:basedOn w:val="Normln"/>
    <w:link w:val="TextkomenteChar"/>
    <w:semiHidden/>
    <w:rsid w:val="00412D4A"/>
  </w:style>
  <w:style w:type="paragraph" w:styleId="Pedmtkomente">
    <w:name w:val="annotation subject"/>
    <w:basedOn w:val="Textkomente"/>
    <w:next w:val="Textkomente"/>
    <w:semiHidden/>
    <w:rsid w:val="00412D4A"/>
    <w:rPr>
      <w:b/>
      <w:bCs/>
    </w:rPr>
  </w:style>
  <w:style w:type="paragraph" w:styleId="Odstavecseseznamem">
    <w:name w:val="List Paragraph"/>
    <w:basedOn w:val="Normln"/>
    <w:uiPriority w:val="34"/>
    <w:qFormat/>
    <w:rsid w:val="006473B3"/>
    <w:pPr>
      <w:ind w:left="708"/>
    </w:pPr>
  </w:style>
  <w:style w:type="character" w:customStyle="1" w:styleId="ZhlavChar">
    <w:name w:val="Záhlaví Char"/>
    <w:link w:val="Zhlav"/>
    <w:uiPriority w:val="99"/>
    <w:rsid w:val="00C50E94"/>
    <w:rPr>
      <w:lang w:eastAsia="ar-SA"/>
    </w:rPr>
  </w:style>
  <w:style w:type="character" w:customStyle="1" w:styleId="NzevChar">
    <w:name w:val="Název Char"/>
    <w:link w:val="Nzev"/>
    <w:uiPriority w:val="10"/>
    <w:rsid w:val="00FE167B"/>
    <w:rPr>
      <w:b/>
      <w:bCs/>
      <w:sz w:val="24"/>
      <w:szCs w:val="24"/>
    </w:rPr>
  </w:style>
  <w:style w:type="character" w:customStyle="1" w:styleId="TextkomenteChar">
    <w:name w:val="Text komentáře Char"/>
    <w:link w:val="Textkomente"/>
    <w:semiHidden/>
    <w:rsid w:val="00D73363"/>
    <w:rPr>
      <w:lang w:eastAsia="ar-SA"/>
    </w:rPr>
  </w:style>
  <w:style w:type="character" w:styleId="Siln">
    <w:name w:val="Strong"/>
    <w:uiPriority w:val="22"/>
    <w:qFormat/>
    <w:rsid w:val="007869B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586106">
      <w:bodyDiv w:val="1"/>
      <w:marLeft w:val="0"/>
      <w:marRight w:val="0"/>
      <w:marTop w:val="0"/>
      <w:marBottom w:val="0"/>
      <w:divBdr>
        <w:top w:val="none" w:sz="0" w:space="0" w:color="auto"/>
        <w:left w:val="none" w:sz="0" w:space="0" w:color="auto"/>
        <w:bottom w:val="none" w:sz="0" w:space="0" w:color="auto"/>
        <w:right w:val="none" w:sz="0" w:space="0" w:color="auto"/>
      </w:divBdr>
    </w:div>
    <w:div w:id="277689863">
      <w:bodyDiv w:val="1"/>
      <w:marLeft w:val="0"/>
      <w:marRight w:val="0"/>
      <w:marTop w:val="0"/>
      <w:marBottom w:val="0"/>
      <w:divBdr>
        <w:top w:val="none" w:sz="0" w:space="0" w:color="auto"/>
        <w:left w:val="none" w:sz="0" w:space="0" w:color="auto"/>
        <w:bottom w:val="none" w:sz="0" w:space="0" w:color="auto"/>
        <w:right w:val="none" w:sz="0" w:space="0" w:color="auto"/>
      </w:divBdr>
    </w:div>
    <w:div w:id="284431498">
      <w:bodyDiv w:val="1"/>
      <w:marLeft w:val="0"/>
      <w:marRight w:val="0"/>
      <w:marTop w:val="0"/>
      <w:marBottom w:val="0"/>
      <w:divBdr>
        <w:top w:val="none" w:sz="0" w:space="0" w:color="auto"/>
        <w:left w:val="none" w:sz="0" w:space="0" w:color="auto"/>
        <w:bottom w:val="none" w:sz="0" w:space="0" w:color="auto"/>
        <w:right w:val="none" w:sz="0" w:space="0" w:color="auto"/>
      </w:divBdr>
    </w:div>
    <w:div w:id="374962297">
      <w:bodyDiv w:val="1"/>
      <w:marLeft w:val="0"/>
      <w:marRight w:val="0"/>
      <w:marTop w:val="0"/>
      <w:marBottom w:val="0"/>
      <w:divBdr>
        <w:top w:val="none" w:sz="0" w:space="0" w:color="auto"/>
        <w:left w:val="none" w:sz="0" w:space="0" w:color="auto"/>
        <w:bottom w:val="none" w:sz="0" w:space="0" w:color="auto"/>
        <w:right w:val="none" w:sz="0" w:space="0" w:color="auto"/>
      </w:divBdr>
    </w:div>
    <w:div w:id="575168218">
      <w:bodyDiv w:val="1"/>
      <w:marLeft w:val="0"/>
      <w:marRight w:val="0"/>
      <w:marTop w:val="0"/>
      <w:marBottom w:val="0"/>
      <w:divBdr>
        <w:top w:val="none" w:sz="0" w:space="0" w:color="auto"/>
        <w:left w:val="none" w:sz="0" w:space="0" w:color="auto"/>
        <w:bottom w:val="none" w:sz="0" w:space="0" w:color="auto"/>
        <w:right w:val="none" w:sz="0" w:space="0" w:color="auto"/>
      </w:divBdr>
    </w:div>
    <w:div w:id="704868376">
      <w:bodyDiv w:val="1"/>
      <w:marLeft w:val="0"/>
      <w:marRight w:val="0"/>
      <w:marTop w:val="0"/>
      <w:marBottom w:val="0"/>
      <w:divBdr>
        <w:top w:val="none" w:sz="0" w:space="0" w:color="auto"/>
        <w:left w:val="none" w:sz="0" w:space="0" w:color="auto"/>
        <w:bottom w:val="none" w:sz="0" w:space="0" w:color="auto"/>
        <w:right w:val="none" w:sz="0" w:space="0" w:color="auto"/>
      </w:divBdr>
    </w:div>
    <w:div w:id="773135178">
      <w:bodyDiv w:val="1"/>
      <w:marLeft w:val="0"/>
      <w:marRight w:val="0"/>
      <w:marTop w:val="0"/>
      <w:marBottom w:val="0"/>
      <w:divBdr>
        <w:top w:val="none" w:sz="0" w:space="0" w:color="auto"/>
        <w:left w:val="none" w:sz="0" w:space="0" w:color="auto"/>
        <w:bottom w:val="none" w:sz="0" w:space="0" w:color="auto"/>
        <w:right w:val="none" w:sz="0" w:space="0" w:color="auto"/>
      </w:divBdr>
    </w:div>
    <w:div w:id="857937046">
      <w:bodyDiv w:val="1"/>
      <w:marLeft w:val="0"/>
      <w:marRight w:val="0"/>
      <w:marTop w:val="0"/>
      <w:marBottom w:val="0"/>
      <w:divBdr>
        <w:top w:val="none" w:sz="0" w:space="0" w:color="auto"/>
        <w:left w:val="none" w:sz="0" w:space="0" w:color="auto"/>
        <w:bottom w:val="none" w:sz="0" w:space="0" w:color="auto"/>
        <w:right w:val="none" w:sz="0" w:space="0" w:color="auto"/>
      </w:divBdr>
    </w:div>
    <w:div w:id="1002784696">
      <w:bodyDiv w:val="1"/>
      <w:marLeft w:val="0"/>
      <w:marRight w:val="0"/>
      <w:marTop w:val="0"/>
      <w:marBottom w:val="0"/>
      <w:divBdr>
        <w:top w:val="none" w:sz="0" w:space="0" w:color="auto"/>
        <w:left w:val="none" w:sz="0" w:space="0" w:color="auto"/>
        <w:bottom w:val="none" w:sz="0" w:space="0" w:color="auto"/>
        <w:right w:val="none" w:sz="0" w:space="0" w:color="auto"/>
      </w:divBdr>
    </w:div>
    <w:div w:id="1267227235">
      <w:bodyDiv w:val="1"/>
      <w:marLeft w:val="0"/>
      <w:marRight w:val="0"/>
      <w:marTop w:val="0"/>
      <w:marBottom w:val="0"/>
      <w:divBdr>
        <w:top w:val="none" w:sz="0" w:space="0" w:color="auto"/>
        <w:left w:val="none" w:sz="0" w:space="0" w:color="auto"/>
        <w:bottom w:val="none" w:sz="0" w:space="0" w:color="auto"/>
        <w:right w:val="none" w:sz="0" w:space="0" w:color="auto"/>
      </w:divBdr>
    </w:div>
    <w:div w:id="1396707374">
      <w:bodyDiv w:val="1"/>
      <w:marLeft w:val="0"/>
      <w:marRight w:val="0"/>
      <w:marTop w:val="0"/>
      <w:marBottom w:val="0"/>
      <w:divBdr>
        <w:top w:val="none" w:sz="0" w:space="0" w:color="auto"/>
        <w:left w:val="none" w:sz="0" w:space="0" w:color="auto"/>
        <w:bottom w:val="none" w:sz="0" w:space="0" w:color="auto"/>
        <w:right w:val="none" w:sz="0" w:space="0" w:color="auto"/>
      </w:divBdr>
    </w:div>
    <w:div w:id="1439447352">
      <w:bodyDiv w:val="1"/>
      <w:marLeft w:val="0"/>
      <w:marRight w:val="0"/>
      <w:marTop w:val="0"/>
      <w:marBottom w:val="0"/>
      <w:divBdr>
        <w:top w:val="none" w:sz="0" w:space="0" w:color="auto"/>
        <w:left w:val="none" w:sz="0" w:space="0" w:color="auto"/>
        <w:bottom w:val="none" w:sz="0" w:space="0" w:color="auto"/>
        <w:right w:val="none" w:sz="0" w:space="0" w:color="auto"/>
      </w:divBdr>
    </w:div>
    <w:div w:id="1494679590">
      <w:bodyDiv w:val="1"/>
      <w:marLeft w:val="0"/>
      <w:marRight w:val="0"/>
      <w:marTop w:val="0"/>
      <w:marBottom w:val="0"/>
      <w:divBdr>
        <w:top w:val="none" w:sz="0" w:space="0" w:color="auto"/>
        <w:left w:val="none" w:sz="0" w:space="0" w:color="auto"/>
        <w:bottom w:val="none" w:sz="0" w:space="0" w:color="auto"/>
        <w:right w:val="none" w:sz="0" w:space="0" w:color="auto"/>
      </w:divBdr>
    </w:div>
    <w:div w:id="1731029223">
      <w:bodyDiv w:val="1"/>
      <w:marLeft w:val="0"/>
      <w:marRight w:val="0"/>
      <w:marTop w:val="0"/>
      <w:marBottom w:val="0"/>
      <w:divBdr>
        <w:top w:val="none" w:sz="0" w:space="0" w:color="auto"/>
        <w:left w:val="none" w:sz="0" w:space="0" w:color="auto"/>
        <w:bottom w:val="none" w:sz="0" w:space="0" w:color="auto"/>
        <w:right w:val="none" w:sz="0" w:space="0" w:color="auto"/>
      </w:divBdr>
    </w:div>
    <w:div w:id="1744061091">
      <w:bodyDiv w:val="1"/>
      <w:marLeft w:val="0"/>
      <w:marRight w:val="0"/>
      <w:marTop w:val="0"/>
      <w:marBottom w:val="0"/>
      <w:divBdr>
        <w:top w:val="none" w:sz="0" w:space="0" w:color="auto"/>
        <w:left w:val="none" w:sz="0" w:space="0" w:color="auto"/>
        <w:bottom w:val="none" w:sz="0" w:space="0" w:color="auto"/>
        <w:right w:val="none" w:sz="0" w:space="0" w:color="auto"/>
      </w:divBdr>
    </w:div>
    <w:div w:id="1793091669">
      <w:bodyDiv w:val="1"/>
      <w:marLeft w:val="0"/>
      <w:marRight w:val="0"/>
      <w:marTop w:val="0"/>
      <w:marBottom w:val="0"/>
      <w:divBdr>
        <w:top w:val="none" w:sz="0" w:space="0" w:color="auto"/>
        <w:left w:val="none" w:sz="0" w:space="0" w:color="auto"/>
        <w:bottom w:val="none" w:sz="0" w:space="0" w:color="auto"/>
        <w:right w:val="none" w:sz="0" w:space="0" w:color="auto"/>
      </w:divBdr>
    </w:div>
    <w:div w:id="1846700909">
      <w:bodyDiv w:val="1"/>
      <w:marLeft w:val="0"/>
      <w:marRight w:val="0"/>
      <w:marTop w:val="0"/>
      <w:marBottom w:val="0"/>
      <w:divBdr>
        <w:top w:val="none" w:sz="0" w:space="0" w:color="auto"/>
        <w:left w:val="none" w:sz="0" w:space="0" w:color="auto"/>
        <w:bottom w:val="none" w:sz="0" w:space="0" w:color="auto"/>
        <w:right w:val="none" w:sz="0" w:space="0" w:color="auto"/>
      </w:divBdr>
    </w:div>
    <w:div w:id="2050912281">
      <w:bodyDiv w:val="1"/>
      <w:marLeft w:val="0"/>
      <w:marRight w:val="0"/>
      <w:marTop w:val="0"/>
      <w:marBottom w:val="0"/>
      <w:divBdr>
        <w:top w:val="none" w:sz="0" w:space="0" w:color="auto"/>
        <w:left w:val="none" w:sz="0" w:space="0" w:color="auto"/>
        <w:bottom w:val="none" w:sz="0" w:space="0" w:color="auto"/>
        <w:right w:val="none" w:sz="0" w:space="0" w:color="auto"/>
      </w:divBdr>
    </w:div>
    <w:div w:id="2066635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78</TotalTime>
  <Pages>8</Pages>
  <Words>2962</Words>
  <Characters>17482</Characters>
  <Application>Microsoft Office Word</Application>
  <DocSecurity>0</DocSecurity>
  <Lines>145</Lines>
  <Paragraphs>40</Paragraphs>
  <ScaleCrop>false</ScaleCrop>
  <HeadingPairs>
    <vt:vector size="2" baseType="variant">
      <vt:variant>
        <vt:lpstr>Název</vt:lpstr>
      </vt:variant>
      <vt:variant>
        <vt:i4>1</vt:i4>
      </vt:variant>
    </vt:vector>
  </HeadingPairs>
  <TitlesOfParts>
    <vt:vector size="1" baseType="lpstr">
      <vt:lpstr>Mandátní smlouva číslo 24607</vt:lpstr>
    </vt:vector>
  </TitlesOfParts>
  <Company>KrU</Company>
  <LinksUpToDate>false</LinksUpToDate>
  <CharactersWithSpaces>20404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Mandátní smlouva číslo 24607</dc:title>
  <dc:creator>Grodl</dc:creator>
  <cp:lastModifiedBy>Procházková Lenka Bc.</cp:lastModifiedBy>
  <cp:revision>35</cp:revision>
  <cp:lastPrinted>2018-04-10T11:11:00Z</cp:lastPrinted>
  <dcterms:created xsi:type="dcterms:W3CDTF">2018-04-25T12:55:00Z</dcterms:created>
  <dcterms:modified xsi:type="dcterms:W3CDTF">2019-01-15T08:44:00Z</dcterms:modified>
</cp:coreProperties>
</file>